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6E1" w:rsidRPr="009757DF" w:rsidRDefault="008D06E1" w:rsidP="007B5ECB">
      <w:pPr>
        <w:pStyle w:val="Nagwek3"/>
        <w:rPr>
          <w:rFonts w:ascii="Tahoma" w:hAnsi="Tahoma" w:cs="Tahoma"/>
        </w:rPr>
      </w:pPr>
      <w:r w:rsidRPr="009757DF">
        <w:rPr>
          <w:rFonts w:ascii="Tahoma" w:hAnsi="Tahoma" w:cs="Tahoma"/>
          <w:sz w:val="20"/>
        </w:rPr>
        <w:t xml:space="preserve">FORMULARZ  OFERTY  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 xml:space="preserve">Ja/my*, niżej podpisany/ni 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 w:rsidRPr="00B31ADF">
        <w:rPr>
          <w:rFonts w:ascii="Tahoma" w:hAnsi="Tahoma" w:cs="Tahoma"/>
        </w:rPr>
        <w:t>…..........................................................................................................................................................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</w:rPr>
      </w:pPr>
      <w:r w:rsidRPr="00B31ADF">
        <w:rPr>
          <w:rFonts w:ascii="Tahoma" w:hAnsi="Tahoma" w:cs="Tahoma"/>
          <w:i/>
          <w:iCs/>
          <w:sz w:val="16"/>
          <w:szCs w:val="16"/>
        </w:rPr>
        <w:t>(imię, nazwisko, stanowisko / podstawa do reprezentacji)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działając w imieniu i na rzecz: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  <w:i/>
          <w:iCs/>
          <w:sz w:val="16"/>
          <w:szCs w:val="16"/>
        </w:rPr>
      </w:pPr>
      <w:r w:rsidRPr="00B31ADF">
        <w:rPr>
          <w:rFonts w:ascii="Tahoma" w:hAnsi="Tahoma" w:cs="Tahoma"/>
        </w:rPr>
        <w:t>…..........................................................................................................................................................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 w:rsidRPr="00B31ADF">
        <w:rPr>
          <w:rFonts w:ascii="Tahoma" w:hAnsi="Tahoma" w:cs="Tahoma"/>
          <w:i/>
          <w:iCs/>
          <w:sz w:val="16"/>
          <w:szCs w:val="16"/>
        </w:rPr>
        <w:t>(pełna nazwa Wykonawcy/Wykonawców w przypadku wykonawców wspólnie ubiegających się o udzielenie zamówienia)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Adres siedziby: …....................................................................................................................................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</w:rPr>
      </w:pP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Adres do korespondencji: ….....................................................................................................................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</w:rPr>
      </w:pP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Kraj: ….................................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KRS/</w:t>
      </w:r>
      <w:proofErr w:type="spellStart"/>
      <w:r w:rsidRPr="00B31ADF">
        <w:rPr>
          <w:rFonts w:ascii="Tahoma" w:hAnsi="Tahoma" w:cs="Tahoma"/>
        </w:rPr>
        <w:t>CEiDG</w:t>
      </w:r>
      <w:proofErr w:type="spellEnd"/>
      <w:r w:rsidRPr="00B31ADF">
        <w:rPr>
          <w:rFonts w:ascii="Tahoma" w:hAnsi="Tahoma" w:cs="Tahoma"/>
        </w:rPr>
        <w:t>: ….......................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REGON: …............................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NIP: ….................................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TEL.: …................................</w:t>
      </w:r>
    </w:p>
    <w:p w:rsidR="008D06E1" w:rsidRPr="00B31ADF" w:rsidRDefault="008D06E1">
      <w:pPr>
        <w:spacing w:line="360" w:lineRule="auto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 xml:space="preserve">Adres skrzynki </w:t>
      </w:r>
      <w:proofErr w:type="spellStart"/>
      <w:r w:rsidRPr="00B31ADF">
        <w:rPr>
          <w:rFonts w:ascii="Tahoma" w:hAnsi="Tahoma" w:cs="Tahoma"/>
        </w:rPr>
        <w:t>ePUAP</w:t>
      </w:r>
      <w:proofErr w:type="spellEnd"/>
      <w:r w:rsidRPr="00B31ADF">
        <w:rPr>
          <w:rFonts w:ascii="Tahoma" w:hAnsi="Tahoma" w:cs="Tahoma"/>
        </w:rPr>
        <w:t>: ….............................................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 w:rsidRPr="00B31ADF">
        <w:rPr>
          <w:rFonts w:ascii="Tahoma" w:hAnsi="Tahoma" w:cs="Tahoma"/>
        </w:rPr>
        <w:t>adres e-mail: …..........................................................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  <w:r w:rsidRPr="00B31ADF">
        <w:rPr>
          <w:rFonts w:ascii="Tahoma" w:hAnsi="Tahoma" w:cs="Tahoma"/>
          <w:i/>
          <w:iCs/>
          <w:sz w:val="16"/>
          <w:szCs w:val="16"/>
        </w:rPr>
        <w:t>(na któr</w:t>
      </w:r>
      <w:r w:rsidR="000540D3" w:rsidRPr="00B31ADF">
        <w:rPr>
          <w:rFonts w:ascii="Tahoma" w:hAnsi="Tahoma" w:cs="Tahoma"/>
          <w:i/>
          <w:iCs/>
          <w:sz w:val="16"/>
          <w:szCs w:val="16"/>
        </w:rPr>
        <w:t>y</w:t>
      </w:r>
      <w:r w:rsidRPr="00B31ADF">
        <w:rPr>
          <w:rFonts w:ascii="Tahoma" w:hAnsi="Tahoma" w:cs="Tahoma"/>
          <w:i/>
          <w:iCs/>
          <w:sz w:val="16"/>
          <w:szCs w:val="16"/>
        </w:rPr>
        <w:t xml:space="preserve"> Zamawiający ma przesyłać korespondencję)</w:t>
      </w:r>
    </w:p>
    <w:p w:rsidR="008D06E1" w:rsidRPr="00B31ADF" w:rsidRDefault="008D06E1">
      <w:pPr>
        <w:spacing w:line="100" w:lineRule="atLeast"/>
        <w:jc w:val="both"/>
        <w:rPr>
          <w:rFonts w:ascii="Tahoma" w:hAnsi="Tahoma" w:cs="Tahoma"/>
          <w:i/>
          <w:iCs/>
          <w:sz w:val="16"/>
          <w:szCs w:val="16"/>
        </w:rPr>
      </w:pPr>
    </w:p>
    <w:p w:rsidR="001654D8" w:rsidRPr="00B31ADF" w:rsidRDefault="001654D8" w:rsidP="00E2279B">
      <w:pPr>
        <w:spacing w:line="100" w:lineRule="atLeast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>Oświadczam, że należę do grupy mikro  ⃣ , małych  ⃣   lub średnich  ⃣   przedsiębiorstw</w:t>
      </w:r>
      <w:r w:rsidR="0031361B" w:rsidRPr="00B31ADF">
        <w:rPr>
          <w:rFonts w:ascii="Tahoma" w:hAnsi="Tahoma" w:cs="Tahoma"/>
        </w:rPr>
        <w:t xml:space="preserve"> lub INNE (np. Duże)   ⃣  </w:t>
      </w:r>
      <w:r w:rsidRPr="00B31ADF">
        <w:rPr>
          <w:rFonts w:ascii="Tahoma" w:hAnsi="Tahoma" w:cs="Tahoma"/>
        </w:rPr>
        <w:t>.</w:t>
      </w:r>
    </w:p>
    <w:p w:rsidR="00A4176C" w:rsidRPr="00B31ADF" w:rsidRDefault="00A4176C" w:rsidP="00A4176C">
      <w:pPr>
        <w:jc w:val="center"/>
        <w:rPr>
          <w:rFonts w:ascii="Tahoma" w:hAnsi="Tahoma" w:cs="Tahoma"/>
        </w:rPr>
      </w:pPr>
    </w:p>
    <w:p w:rsidR="00E41939" w:rsidRPr="00B31ADF" w:rsidRDefault="00E41939" w:rsidP="00A4176C">
      <w:pPr>
        <w:jc w:val="both"/>
        <w:rPr>
          <w:rFonts w:ascii="Tahoma" w:hAnsi="Tahoma" w:cs="Tahoma"/>
        </w:rPr>
      </w:pPr>
    </w:p>
    <w:p w:rsidR="008D06E1" w:rsidRPr="00B31ADF" w:rsidRDefault="006C0919" w:rsidP="00A4176C">
      <w:pPr>
        <w:jc w:val="both"/>
        <w:rPr>
          <w:rFonts w:ascii="Tahoma" w:hAnsi="Tahoma" w:cs="Tahoma"/>
          <w:b/>
        </w:rPr>
      </w:pPr>
      <w:r>
        <w:rPr>
          <w:rFonts w:ascii="Tahoma" w:hAnsi="Tahoma" w:cs="Tahoma"/>
        </w:rPr>
        <w:t xml:space="preserve">1. </w:t>
      </w:r>
      <w:r w:rsidR="008D06E1" w:rsidRPr="00B31ADF">
        <w:rPr>
          <w:rFonts w:ascii="Tahoma" w:hAnsi="Tahoma" w:cs="Tahoma"/>
        </w:rPr>
        <w:t xml:space="preserve">Ubiegając się o udzielenie zamówienia publicznego na </w:t>
      </w:r>
      <w:r w:rsidR="00A4176C" w:rsidRPr="00B31ADF">
        <w:rPr>
          <w:rFonts w:ascii="Tahoma" w:eastAsia="Lucida Sans Unicode" w:hAnsi="Tahoma" w:cs="Tahoma"/>
          <w:b/>
          <w:bCs/>
          <w:lang w:eastAsia="pl-PL"/>
        </w:rPr>
        <w:t xml:space="preserve">Informatyzację </w:t>
      </w:r>
      <w:proofErr w:type="spellStart"/>
      <w:r w:rsidR="00A4176C" w:rsidRPr="00B31ADF">
        <w:rPr>
          <w:rFonts w:ascii="Tahoma" w:eastAsia="Lucida Sans Unicode" w:hAnsi="Tahoma" w:cs="Tahoma"/>
          <w:b/>
          <w:bCs/>
          <w:lang w:eastAsia="pl-PL"/>
        </w:rPr>
        <w:t>WOMP-ZCLiP</w:t>
      </w:r>
      <w:proofErr w:type="spellEnd"/>
      <w:r w:rsidR="00A4176C" w:rsidRPr="00B31ADF">
        <w:rPr>
          <w:rFonts w:ascii="Tahoma" w:eastAsia="Lucida Sans Unicode" w:hAnsi="Tahoma" w:cs="Tahoma"/>
          <w:b/>
          <w:bCs/>
          <w:lang w:eastAsia="pl-PL"/>
        </w:rPr>
        <w:t xml:space="preserve"> w Szczecinie </w:t>
      </w:r>
      <w:r w:rsidR="00A4176C" w:rsidRPr="00B31ADF">
        <w:rPr>
          <w:rFonts w:ascii="Tahoma" w:eastAsia="Lucida Sans Unicode" w:hAnsi="Tahoma" w:cs="Tahoma"/>
          <w:b/>
          <w:bCs/>
          <w:lang w:eastAsia="pl-PL"/>
        </w:rPr>
        <w:br/>
        <w:t xml:space="preserve">w ramach projektu pn. </w:t>
      </w:r>
      <w:r w:rsidR="00A4176C" w:rsidRPr="00B31ADF">
        <w:rPr>
          <w:rFonts w:ascii="Tahoma" w:eastAsia="Lucida Sans Unicode" w:hAnsi="Tahoma" w:cs="Tahoma"/>
          <w:b/>
          <w:bCs/>
        </w:rPr>
        <w:t>„Zachodniopomorskie e-Zdrowie</w:t>
      </w:r>
      <w:r w:rsidR="00E2279B" w:rsidRPr="00B31ADF">
        <w:rPr>
          <w:rFonts w:ascii="Tahoma" w:hAnsi="Tahoma" w:cs="Tahoma"/>
          <w:b/>
          <w:bCs/>
        </w:rPr>
        <w:t>”</w:t>
      </w:r>
      <w:r w:rsidR="008D06E1" w:rsidRPr="00B31ADF">
        <w:rPr>
          <w:rFonts w:ascii="Tahoma" w:hAnsi="Tahoma" w:cs="Tahoma"/>
        </w:rPr>
        <w:t>niniejszym składam(y) ofertę na realizacj</w:t>
      </w:r>
      <w:r w:rsidR="00A4176C" w:rsidRPr="00B31ADF">
        <w:rPr>
          <w:rFonts w:ascii="Tahoma" w:hAnsi="Tahoma" w:cs="Tahoma"/>
        </w:rPr>
        <w:t>ę</w:t>
      </w:r>
      <w:r w:rsidR="008D06E1" w:rsidRPr="00B31ADF">
        <w:rPr>
          <w:rFonts w:ascii="Tahoma" w:hAnsi="Tahoma" w:cs="Tahoma"/>
        </w:rPr>
        <w:t xml:space="preserve"> przedmiotu zamówienia w zakresie określonym w Specyfikacji Warunków Zamówienia oraz </w:t>
      </w:r>
      <w:r w:rsidR="008D06E1" w:rsidRPr="00B31ADF">
        <w:rPr>
          <w:rFonts w:ascii="Tahoma" w:hAnsi="Tahoma" w:cs="Tahoma"/>
          <w:bCs/>
        </w:rPr>
        <w:t>zgodnie z opisem przedmiotu zamówienia</w:t>
      </w:r>
      <w:r w:rsidR="008D06E1" w:rsidRPr="00B31ADF">
        <w:rPr>
          <w:rFonts w:ascii="Tahoma" w:hAnsi="Tahoma" w:cs="Tahoma"/>
          <w:b/>
        </w:rPr>
        <w:t xml:space="preserve"> za cenę:</w:t>
      </w:r>
    </w:p>
    <w:tbl>
      <w:tblPr>
        <w:tblStyle w:val="Tabela-Siatka"/>
        <w:tblW w:w="9540" w:type="dxa"/>
        <w:tblLook w:val="04A0"/>
      </w:tblPr>
      <w:tblGrid>
        <w:gridCol w:w="707"/>
        <w:gridCol w:w="1922"/>
        <w:gridCol w:w="942"/>
        <w:gridCol w:w="1953"/>
        <w:gridCol w:w="1235"/>
        <w:gridCol w:w="965"/>
        <w:gridCol w:w="1816"/>
      </w:tblGrid>
      <w:tr w:rsidR="00EB2765" w:rsidRPr="00B31ADF" w:rsidTr="00A3098F">
        <w:trPr>
          <w:trHeight w:val="620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Lp.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Nazwa zadania</w:t>
            </w:r>
          </w:p>
        </w:tc>
        <w:tc>
          <w:tcPr>
            <w:tcW w:w="942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Ilość</w:t>
            </w:r>
          </w:p>
        </w:tc>
        <w:tc>
          <w:tcPr>
            <w:tcW w:w="1953" w:type="dxa"/>
            <w:hideMark/>
          </w:tcPr>
          <w:p w:rsidR="00EB2765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176" w:firstLine="0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 xml:space="preserve">Nazwa oferowanego produktu </w:t>
            </w:r>
          </w:p>
          <w:p w:rsidR="00EB2765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176" w:firstLine="0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>(jeżeli dotyczy)</w:t>
            </w: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0" w:firstLine="0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35" w:type="dxa"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0" w:firstLine="0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 xml:space="preserve">Cena netto </w:t>
            </w: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br/>
              <w:t>(w zł)</w:t>
            </w:r>
          </w:p>
        </w:tc>
        <w:tc>
          <w:tcPr>
            <w:tcW w:w="965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76" w:firstLine="0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 xml:space="preserve">Vat </w:t>
            </w: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br/>
              <w:t>(w zł)</w:t>
            </w:r>
          </w:p>
        </w:tc>
        <w:tc>
          <w:tcPr>
            <w:tcW w:w="1816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0" w:firstLine="8"/>
              <w:jc w:val="center"/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t xml:space="preserve">Cena brutto </w:t>
            </w:r>
            <w:r w:rsidRPr="00B31ADF">
              <w:rPr>
                <w:rFonts w:ascii="Tahoma" w:hAnsi="Tahoma" w:cs="Tahoma"/>
                <w:b/>
                <w:bCs/>
                <w:i/>
                <w:iCs/>
                <w:sz w:val="18"/>
                <w:szCs w:val="18"/>
                <w:shd w:val="clear" w:color="auto" w:fill="FFFFFF"/>
              </w:rPr>
              <w:br/>
              <w:t>(w zł)</w:t>
            </w:r>
          </w:p>
        </w:tc>
      </w:tr>
      <w:tr w:rsidR="00B31ADF" w:rsidRPr="00B31ADF" w:rsidTr="00A3098F">
        <w:trPr>
          <w:trHeight w:val="450"/>
        </w:trPr>
        <w:tc>
          <w:tcPr>
            <w:tcW w:w="9540" w:type="dxa"/>
            <w:gridSpan w:val="7"/>
            <w:noWrap/>
            <w:hideMark/>
          </w:tcPr>
          <w:p w:rsidR="00463F8D" w:rsidRPr="00B31ADF" w:rsidRDefault="00463F8D" w:rsidP="00937471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Modernizacja sieci teleinformatycznej </w:t>
            </w:r>
          </w:p>
        </w:tc>
      </w:tr>
      <w:tr w:rsidR="00EB2765" w:rsidRPr="00B31ADF" w:rsidTr="00A3098F">
        <w:trPr>
          <w:trHeight w:val="560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ind w:left="0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Urządzenie zabezpieczające UTM  </w:t>
            </w:r>
          </w:p>
        </w:tc>
        <w:tc>
          <w:tcPr>
            <w:tcW w:w="94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953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 </w:t>
            </w:r>
          </w:p>
        </w:tc>
        <w:tc>
          <w:tcPr>
            <w:tcW w:w="1235" w:type="dxa"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443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443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 -   zł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539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539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 -   zł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EB2765" w:rsidRPr="00B31ADF" w:rsidTr="00A3098F">
        <w:trPr>
          <w:trHeight w:val="560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A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ind w:left="0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Urządzenie zabezpieczające UTM - gwarancja </w:t>
            </w:r>
          </w:p>
        </w:tc>
        <w:tc>
          <w:tcPr>
            <w:tcW w:w="94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953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 </w:t>
            </w:r>
          </w:p>
        </w:tc>
        <w:tc>
          <w:tcPr>
            <w:tcW w:w="1235" w:type="dxa"/>
          </w:tcPr>
          <w:p w:rsidR="00EB2765" w:rsidRDefault="00EB2765" w:rsidP="00EB2765">
            <w:pPr>
              <w:suppressAutoHyphens w:val="0"/>
              <w:ind w:hanging="443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443"/>
              <w:jc w:val="left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 -   zł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539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539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 -   zł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EB2765" w:rsidRPr="00B31ADF" w:rsidTr="00A3098F">
        <w:trPr>
          <w:trHeight w:val="310"/>
        </w:trPr>
        <w:tc>
          <w:tcPr>
            <w:tcW w:w="707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0" w:hanging="29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Suma dla Modernizacja sieci teleinformatycznej </w:t>
            </w:r>
          </w:p>
        </w:tc>
        <w:tc>
          <w:tcPr>
            <w:tcW w:w="942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53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0" w:firstLine="0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35" w:type="dxa"/>
          </w:tcPr>
          <w:p w:rsidR="00EB2765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0" w:hanging="443"/>
              <w:jc w:val="left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Pr="00B31ADF" w:rsidRDefault="00A3098F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82" w:hanging="443"/>
              <w:jc w:val="left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</w:t>
            </w:r>
            <w:r w:rsidR="00EB2765"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-   zł 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539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zł 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EB2765" w:rsidRPr="00B31ADF" w:rsidTr="00A3098F">
        <w:trPr>
          <w:trHeight w:val="450"/>
        </w:trPr>
        <w:tc>
          <w:tcPr>
            <w:tcW w:w="9540" w:type="dxa"/>
            <w:gridSpan w:val="7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jc w:val="center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Infrastruktura serwerowa</w:t>
            </w:r>
          </w:p>
        </w:tc>
      </w:tr>
      <w:tr w:rsidR="00EB2765" w:rsidRPr="00B31ADF" w:rsidTr="00A3098F">
        <w:trPr>
          <w:trHeight w:val="480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jc w:val="center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-29" w:hanging="32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Pamięć masowa NAS + Dyski: 16x10TB 7,2k, 2x </w:t>
            </w:r>
            <w:proofErr w:type="spellStart"/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NVMe</w:t>
            </w:r>
            <w:proofErr w:type="spellEnd"/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1x10GE</w:t>
            </w:r>
          </w:p>
        </w:tc>
        <w:tc>
          <w:tcPr>
            <w:tcW w:w="94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1</w:t>
            </w:r>
          </w:p>
        </w:tc>
        <w:tc>
          <w:tcPr>
            <w:tcW w:w="1953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35" w:type="dxa"/>
          </w:tcPr>
          <w:p w:rsidR="00EB2765" w:rsidRDefault="00A3098F">
            <w:pPr>
              <w:suppressAutoHyphens w:val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- zł</w:t>
            </w:r>
          </w:p>
          <w:p w:rsidR="00EB2765" w:rsidRPr="00B31ADF" w:rsidRDefault="00EB2765" w:rsidP="00A3098F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443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 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A3098F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397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  </w:t>
            </w:r>
            <w:r w:rsidR="00A3098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zł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-   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A3098F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 xml:space="preserve">          </w:t>
            </w:r>
            <w:r w:rsidR="00A3098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zł.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</w:t>
            </w:r>
          </w:p>
        </w:tc>
      </w:tr>
      <w:tr w:rsidR="00EB2765" w:rsidRPr="00B31ADF" w:rsidTr="00A3098F">
        <w:trPr>
          <w:trHeight w:val="580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1A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0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Pamięć masowa NAS + Dyski: 16x10TB 7,2k, 2x </w:t>
            </w:r>
            <w:proofErr w:type="spellStart"/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NVMe</w:t>
            </w:r>
            <w:proofErr w:type="spellEnd"/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, 1x10GE - gwarancja </w:t>
            </w:r>
          </w:p>
        </w:tc>
        <w:tc>
          <w:tcPr>
            <w:tcW w:w="94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953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35" w:type="dxa"/>
          </w:tcPr>
          <w:p w:rsidR="00EB2765" w:rsidRDefault="00EB2765">
            <w:pPr>
              <w:suppressAutoHyphens w:val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 -   zł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397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A3098F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397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-   zł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EB2765" w:rsidRPr="00B31ADF" w:rsidTr="00A3098F">
        <w:trPr>
          <w:trHeight w:val="310"/>
        </w:trPr>
        <w:tc>
          <w:tcPr>
            <w:tcW w:w="707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0" w:firstLine="0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Suma dla Infrastruktura serwerowa </w:t>
            </w:r>
          </w:p>
        </w:tc>
        <w:tc>
          <w:tcPr>
            <w:tcW w:w="942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53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0" w:firstLine="0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35" w:type="dxa"/>
          </w:tcPr>
          <w:p w:rsidR="00EB2765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0" w:firstLine="0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52" w:firstLine="0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-   zł </w:t>
            </w:r>
          </w:p>
        </w:tc>
        <w:tc>
          <w:tcPr>
            <w:tcW w:w="965" w:type="dxa"/>
            <w:noWrap/>
            <w:hideMark/>
          </w:tcPr>
          <w:p w:rsidR="00A3098F" w:rsidRDefault="00A3098F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539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Pr="00DA6F1F" w:rsidRDefault="00A3098F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539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- </w:t>
            </w:r>
            <w:r w:rsidR="00EB2765" w:rsidRPr="00DA6F1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zł 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EB2765" w:rsidRPr="00B31ADF" w:rsidTr="00A3098F">
        <w:trPr>
          <w:trHeight w:val="450"/>
        </w:trPr>
        <w:tc>
          <w:tcPr>
            <w:tcW w:w="9540" w:type="dxa"/>
            <w:gridSpan w:val="7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Oprogramowanie systemowe i narzędziowe</w:t>
            </w:r>
          </w:p>
        </w:tc>
      </w:tr>
      <w:tr w:rsidR="00EB2765" w:rsidRPr="00B31ADF" w:rsidTr="00A3098F">
        <w:trPr>
          <w:trHeight w:val="480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Serwerowy system operacyjny (SSO) - na czas życia produktu</w:t>
            </w:r>
          </w:p>
        </w:tc>
        <w:tc>
          <w:tcPr>
            <w:tcW w:w="94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953" w:type="dxa"/>
            <w:noWrap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35" w:type="dxa"/>
          </w:tcPr>
          <w:p w:rsidR="00EB2765" w:rsidRPr="00B31ADF" w:rsidRDefault="00EB2765" w:rsidP="00DA6F1F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97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DA6F1F" w:rsidP="00DA6F1F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97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zł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DA6F1F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407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DA6F1F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407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 -   zł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EB2765" w:rsidRPr="00B31ADF" w:rsidTr="00A3098F">
        <w:trPr>
          <w:trHeight w:val="480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Oprogramowanie Antywirusowe przedłużenie dla </w:t>
            </w:r>
            <w:r w:rsidRPr="00223CE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270 urządzeń</w:t>
            </w:r>
          </w:p>
        </w:tc>
        <w:tc>
          <w:tcPr>
            <w:tcW w:w="94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953" w:type="dxa"/>
            <w:noWrap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35" w:type="dxa"/>
          </w:tcPr>
          <w:p w:rsidR="00EB2765" w:rsidRDefault="00EB2765" w:rsidP="00DA6F1F">
            <w:pPr>
              <w:suppressAutoHyphens w:val="0"/>
              <w:ind w:left="597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DA6F1F" w:rsidP="00DA6F1F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97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zł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DA6F1F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407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DA6F1F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407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 -   zł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EB2765" w:rsidRPr="00B31ADF" w:rsidTr="00A3098F">
        <w:trPr>
          <w:trHeight w:val="1455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Rozbudowa oprogramowania dedykowanego HIS polegająca na wdrożeniu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br/>
              <w:t>lokalnej usługi raportowania zdarzeń medycznych i wymiany EDM lub zapewnienie wymiany z użyciem innego narzędzia pomiędzy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br/>
              <w:t>placówkami wraz z usługą migracji dokumentów z rozwiązania chmurowego i usługą aktualizacji do wymagań P1</w:t>
            </w:r>
          </w:p>
        </w:tc>
        <w:tc>
          <w:tcPr>
            <w:tcW w:w="94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953" w:type="dxa"/>
            <w:noWrap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35" w:type="dxa"/>
          </w:tcPr>
          <w:p w:rsidR="00EB2765" w:rsidRPr="00B31ADF" w:rsidRDefault="00EB2765" w:rsidP="00DA6F1F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97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DA6F1F" w:rsidP="00DA6F1F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97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zł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DA6F1F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407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  <w:p w:rsidR="00EB2765" w:rsidRPr="00B31ADF" w:rsidRDefault="00EB2765" w:rsidP="00DA6F1F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407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  zł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spacing w:line="360" w:lineRule="auto"/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EB2765" w:rsidRPr="00B31ADF" w:rsidTr="00A3098F">
        <w:trPr>
          <w:trHeight w:val="420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Suma dla Oprogramowanie systemowe i narzędziowe</w:t>
            </w:r>
          </w:p>
        </w:tc>
        <w:tc>
          <w:tcPr>
            <w:tcW w:w="942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53" w:type="dxa"/>
            <w:noWrap/>
            <w:hideMark/>
          </w:tcPr>
          <w:p w:rsidR="00EB2765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35" w:type="dxa"/>
          </w:tcPr>
          <w:p w:rsidR="00DA6F1F" w:rsidRDefault="00DA6F1F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0" w:firstLine="0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Pr="00B31ADF" w:rsidRDefault="00DA6F1F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0" w:firstLine="0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- zł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DA6F1F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407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   zł 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EB2765" w:rsidRPr="00B31ADF" w:rsidTr="00A3098F">
        <w:trPr>
          <w:trHeight w:val="463"/>
        </w:trPr>
        <w:tc>
          <w:tcPr>
            <w:tcW w:w="9540" w:type="dxa"/>
            <w:gridSpan w:val="7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e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-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Usługi</w:t>
            </w: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</w:tc>
      </w:tr>
      <w:tr w:rsidR="00EB2765" w:rsidRPr="00B31ADF" w:rsidTr="00A3098F">
        <w:trPr>
          <w:trHeight w:val="480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e-Rejestracja, e-Powiadomienia (licencje z wdrożeniem)</w:t>
            </w:r>
          </w:p>
        </w:tc>
        <w:tc>
          <w:tcPr>
            <w:tcW w:w="94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953" w:type="dxa"/>
            <w:noWrap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35" w:type="dxa"/>
          </w:tcPr>
          <w:p w:rsidR="00EB2765" w:rsidRDefault="00EB2765">
            <w:pPr>
              <w:suppressAutoHyphens w:val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zł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549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549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 -   zł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EB2765" w:rsidRPr="00B31ADF" w:rsidTr="00A3098F">
        <w:trPr>
          <w:trHeight w:val="480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3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EDM dla pacjenta i lekarza (licencje z wdrożeniem)</w:t>
            </w:r>
          </w:p>
        </w:tc>
        <w:tc>
          <w:tcPr>
            <w:tcW w:w="94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953" w:type="dxa"/>
            <w:noWrap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35" w:type="dxa"/>
          </w:tcPr>
          <w:p w:rsidR="00EB2765" w:rsidRDefault="00EB2765">
            <w:pPr>
              <w:suppressAutoHyphens w:val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zł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549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549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 -   zł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EB2765" w:rsidRPr="00B31ADF" w:rsidTr="00A3098F">
        <w:trPr>
          <w:trHeight w:val="480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4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Integracja z krajowym 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Systemem Elektronicznej Rejestracji na platformie P1</w:t>
            </w:r>
          </w:p>
        </w:tc>
        <w:tc>
          <w:tcPr>
            <w:tcW w:w="94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1</w:t>
            </w:r>
          </w:p>
        </w:tc>
        <w:tc>
          <w:tcPr>
            <w:tcW w:w="1953" w:type="dxa"/>
            <w:noWrap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35" w:type="dxa"/>
          </w:tcPr>
          <w:p w:rsidR="00EB2765" w:rsidRDefault="00EB2765">
            <w:pPr>
              <w:suppressAutoHyphens w:val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 zł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549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549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 -   zł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EB2765" w:rsidRPr="00B31ADF" w:rsidTr="00A3098F">
        <w:trPr>
          <w:trHeight w:val="480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lastRenderedPageBreak/>
              <w:t>5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Gwarancja i nadzór autorski nad e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-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Usługami </w:t>
            </w:r>
          </w:p>
        </w:tc>
        <w:tc>
          <w:tcPr>
            <w:tcW w:w="94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953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   </w:t>
            </w:r>
          </w:p>
        </w:tc>
        <w:tc>
          <w:tcPr>
            <w:tcW w:w="1235" w:type="dxa"/>
          </w:tcPr>
          <w:p w:rsidR="00EB2765" w:rsidRDefault="00EB2765">
            <w:pPr>
              <w:suppressAutoHyphens w:val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DA6F1F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- zł 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 zł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EB2765" w:rsidRPr="00B31ADF" w:rsidTr="00A3098F">
        <w:trPr>
          <w:trHeight w:val="310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Suma dla e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-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Usługi</w:t>
            </w:r>
          </w:p>
        </w:tc>
        <w:tc>
          <w:tcPr>
            <w:tcW w:w="94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53" w:type="dxa"/>
            <w:noWrap/>
            <w:hideMark/>
          </w:tcPr>
          <w:p w:rsidR="00EB2765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1235" w:type="dxa"/>
          </w:tcPr>
          <w:p w:rsidR="00DA6F1F" w:rsidRDefault="00DA6F1F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472" w:firstLine="0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Pr="00B31ADF" w:rsidRDefault="00DA6F1F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472" w:firstLine="0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- </w:t>
            </w:r>
            <w:r w:rsidR="00EB2765"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zł 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  zł 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  <w:p w:rsidR="00EB2765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</w:tc>
      </w:tr>
      <w:tr w:rsidR="00EB2765" w:rsidRPr="00B31ADF" w:rsidTr="00A3098F">
        <w:trPr>
          <w:trHeight w:val="591"/>
        </w:trPr>
        <w:tc>
          <w:tcPr>
            <w:tcW w:w="9540" w:type="dxa"/>
            <w:gridSpan w:val="7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Szpitalny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S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ystem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I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nformatyczny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- 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element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y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objęt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e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prawem opcji</w:t>
            </w:r>
          </w:p>
        </w:tc>
      </w:tr>
      <w:tr w:rsidR="00EB2765" w:rsidRPr="00B31ADF" w:rsidTr="00A3098F">
        <w:trPr>
          <w:trHeight w:val="1757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1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(Opcja 1)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- Integracja Warstwy Lokalnej z Repozytorium Regionalnym EDM (do max. 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700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roboczogodzin) - cena za godzinę x 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700</w:t>
            </w:r>
          </w:p>
        </w:tc>
        <w:tc>
          <w:tcPr>
            <w:tcW w:w="94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cena za godzinę x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700</w:t>
            </w:r>
          </w:p>
        </w:tc>
        <w:tc>
          <w:tcPr>
            <w:tcW w:w="3188" w:type="dxa"/>
            <w:gridSpan w:val="2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-   zł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-   zł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-   zł </w:t>
            </w:r>
          </w:p>
        </w:tc>
      </w:tr>
      <w:tr w:rsidR="00EB2765" w:rsidRPr="00B31ADF" w:rsidTr="00A3098F">
        <w:trPr>
          <w:trHeight w:val="1949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2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(Opcja 2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) - Dostosowanie oprogramowania do nowych wymagań funkcjonalnych (do max. 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350</w:t>
            </w: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roboczogodzin) - cena za godzinę x 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350</w:t>
            </w:r>
          </w:p>
        </w:tc>
        <w:tc>
          <w:tcPr>
            <w:tcW w:w="94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cena za godzinę x</w:t>
            </w:r>
            <w:r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350</w:t>
            </w:r>
          </w:p>
        </w:tc>
        <w:tc>
          <w:tcPr>
            <w:tcW w:w="3188" w:type="dxa"/>
            <w:gridSpan w:val="2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 -   zł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-   zł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 xml:space="preserve">   -   zł </w:t>
            </w:r>
          </w:p>
        </w:tc>
      </w:tr>
      <w:tr w:rsidR="00EB2765" w:rsidRPr="00B31ADF" w:rsidTr="00A3098F">
        <w:trPr>
          <w:trHeight w:val="310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113" w:firstLine="0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Suma dla Szpitalny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S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ystem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I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nformatyczny 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-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element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y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objęt</w:t>
            </w:r>
            <w:r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e</w:t>
            </w: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prawem opcji</w:t>
            </w:r>
          </w:p>
        </w:tc>
        <w:tc>
          <w:tcPr>
            <w:tcW w:w="942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3188" w:type="dxa"/>
            <w:gridSpan w:val="2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-   zł 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   zł 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            -   zł </w:t>
            </w:r>
          </w:p>
        </w:tc>
      </w:tr>
      <w:tr w:rsidR="00EB2765" w:rsidRPr="00B31ADF" w:rsidTr="00A3098F">
        <w:trPr>
          <w:trHeight w:val="380"/>
        </w:trPr>
        <w:tc>
          <w:tcPr>
            <w:tcW w:w="707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1922" w:type="dxa"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ŁĄCZNA SUMA</w:t>
            </w: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942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> </w:t>
            </w:r>
          </w:p>
        </w:tc>
        <w:tc>
          <w:tcPr>
            <w:tcW w:w="3188" w:type="dxa"/>
            <w:gridSpan w:val="2"/>
            <w:noWrap/>
            <w:hideMark/>
          </w:tcPr>
          <w:p w:rsidR="00DA6F1F" w:rsidRDefault="00DA6F1F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</w:p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-   zł </w:t>
            </w:r>
          </w:p>
        </w:tc>
        <w:tc>
          <w:tcPr>
            <w:tcW w:w="965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  zł </w:t>
            </w:r>
          </w:p>
        </w:tc>
        <w:tc>
          <w:tcPr>
            <w:tcW w:w="1816" w:type="dxa"/>
            <w:noWrap/>
            <w:hideMark/>
          </w:tcPr>
          <w:p w:rsidR="00EB2765" w:rsidRPr="00B31ADF" w:rsidRDefault="00EB2765" w:rsidP="00EB2765">
            <w:pPr>
              <w:pStyle w:val="Tekstpodstawowywcity31"/>
              <w:shd w:val="clear" w:color="auto" w:fill="FFFFFF"/>
              <w:tabs>
                <w:tab w:val="left" w:pos="930"/>
              </w:tabs>
              <w:ind w:left="570" w:hanging="286"/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</w:pPr>
            <w:r w:rsidRPr="00B31ADF">
              <w:rPr>
                <w:rFonts w:ascii="Tahoma" w:hAnsi="Tahoma" w:cs="Tahoma"/>
                <w:b/>
                <w:bCs/>
                <w:sz w:val="18"/>
                <w:szCs w:val="18"/>
                <w:shd w:val="clear" w:color="auto" w:fill="FFFFFF"/>
              </w:rPr>
              <w:t xml:space="preserve">                                                             -   zł </w:t>
            </w:r>
          </w:p>
        </w:tc>
      </w:tr>
    </w:tbl>
    <w:p w:rsidR="00633325" w:rsidRPr="00B31ADF" w:rsidRDefault="00633325" w:rsidP="00E41939">
      <w:pPr>
        <w:pStyle w:val="Tekstpodstawowywcity31"/>
        <w:shd w:val="clear" w:color="auto" w:fill="FFFFFF"/>
        <w:tabs>
          <w:tab w:val="left" w:pos="930"/>
        </w:tabs>
        <w:ind w:left="570" w:hanging="286"/>
        <w:rPr>
          <w:rFonts w:ascii="Tahoma" w:hAnsi="Tahoma" w:cs="Tahoma"/>
          <w:sz w:val="18"/>
          <w:szCs w:val="18"/>
          <w:shd w:val="clear" w:color="auto" w:fill="FFFFFF"/>
        </w:rPr>
      </w:pPr>
    </w:p>
    <w:p w:rsidR="00A4176C" w:rsidRPr="00B31ADF" w:rsidRDefault="00A4176C" w:rsidP="00A9440C">
      <w:pPr>
        <w:pStyle w:val="Tekstpodstawowywcity31"/>
        <w:shd w:val="clear" w:color="auto" w:fill="FFFFFF"/>
        <w:tabs>
          <w:tab w:val="left" w:pos="930"/>
        </w:tabs>
        <w:spacing w:line="360" w:lineRule="auto"/>
        <w:ind w:left="570" w:hanging="286"/>
        <w:rPr>
          <w:rFonts w:ascii="Tahoma" w:hAnsi="Tahoma" w:cs="Tahoma"/>
          <w:sz w:val="18"/>
          <w:szCs w:val="18"/>
          <w:shd w:val="clear" w:color="auto" w:fill="FFFFFF"/>
        </w:rPr>
      </w:pPr>
    </w:p>
    <w:p w:rsidR="00A97515" w:rsidRPr="0069214F" w:rsidRDefault="006C0919" w:rsidP="00BC60F5">
      <w:pPr>
        <w:spacing w:line="360" w:lineRule="auto"/>
        <w:ind w:left="426" w:hanging="426"/>
        <w:jc w:val="both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Cs/>
        </w:rPr>
        <w:t>2</w:t>
      </w:r>
      <w:r w:rsidR="00B31ADF" w:rsidRPr="00B31ADF">
        <w:rPr>
          <w:rFonts w:ascii="Tahoma" w:hAnsi="Tahoma" w:cs="Tahoma"/>
          <w:bCs/>
        </w:rPr>
        <w:t xml:space="preserve">. Oferujemy </w:t>
      </w:r>
      <w:r w:rsidR="006A0FC9">
        <w:rPr>
          <w:rFonts w:ascii="Tahoma" w:hAnsi="Tahoma" w:cs="Tahoma"/>
          <w:bCs/>
        </w:rPr>
        <w:t xml:space="preserve">(kryterium oceny ofert) </w:t>
      </w:r>
      <w:r w:rsidR="00A97515" w:rsidRPr="00B31ADF">
        <w:rPr>
          <w:rFonts w:ascii="Tahoma" w:hAnsi="Tahoma" w:cs="Tahoma"/>
          <w:bCs/>
        </w:rPr>
        <w:t>„</w:t>
      </w:r>
      <w:r w:rsidR="00A97515" w:rsidRPr="00B31ADF">
        <w:rPr>
          <w:rFonts w:ascii="Tahoma" w:hAnsi="Tahoma" w:cs="Tahoma"/>
          <w:b/>
        </w:rPr>
        <w:t>Okres gwarancji i nadzoru autorskiego i utrzymania systemu wraz z dostępem do aktualizacji i wsparciem serwisowym na wdrożone oprogramowanie HIS</w:t>
      </w:r>
      <w:r w:rsidR="00B31ADF" w:rsidRPr="00B31ADF">
        <w:rPr>
          <w:rFonts w:ascii="Tahoma" w:hAnsi="Tahoma" w:cs="Tahoma"/>
        </w:rPr>
        <w:t xml:space="preserve">” </w:t>
      </w:r>
      <w:r w:rsidR="006A0FC9">
        <w:rPr>
          <w:rFonts w:ascii="Tahoma" w:hAnsi="Tahoma" w:cs="Tahoma"/>
        </w:rPr>
        <w:t xml:space="preserve">(Produkty Etapu 3) </w:t>
      </w:r>
      <w:r w:rsidR="00B31ADF" w:rsidRPr="00B31ADF">
        <w:rPr>
          <w:rFonts w:ascii="Tahoma" w:hAnsi="Tahoma" w:cs="Tahoma"/>
        </w:rPr>
        <w:t>w wymiarze …….. (słownie: ……………………..) miesięcy.</w:t>
      </w:r>
      <w:r w:rsidR="0069214F">
        <w:rPr>
          <w:rStyle w:val="Odwoanieprzypisudolnego"/>
          <w:rFonts w:ascii="Tahoma" w:hAnsi="Tahoma" w:cs="Tahoma"/>
        </w:rPr>
        <w:footnoteReference w:id="2"/>
      </w:r>
    </w:p>
    <w:p w:rsidR="00B31ADF" w:rsidRDefault="006C0919" w:rsidP="00BC60F5">
      <w:pPr>
        <w:spacing w:line="360" w:lineRule="auto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3</w:t>
      </w:r>
      <w:r w:rsidR="00B31ADF">
        <w:rPr>
          <w:rFonts w:ascii="Tahoma" w:hAnsi="Tahoma" w:cs="Tahoma"/>
        </w:rPr>
        <w:t xml:space="preserve">. </w:t>
      </w:r>
      <w:r w:rsidR="00B31ADF" w:rsidRPr="00B31ADF">
        <w:rPr>
          <w:rFonts w:ascii="Tahoma" w:hAnsi="Tahoma" w:cs="Tahoma"/>
        </w:rPr>
        <w:t xml:space="preserve">Oferujemy </w:t>
      </w:r>
      <w:r w:rsidR="006A0FC9">
        <w:rPr>
          <w:rFonts w:ascii="Tahoma" w:hAnsi="Tahoma" w:cs="Tahoma"/>
        </w:rPr>
        <w:t xml:space="preserve">(kryterium oceny ofert) </w:t>
      </w:r>
      <w:r w:rsidR="00B31ADF" w:rsidRPr="00B31ADF">
        <w:rPr>
          <w:rFonts w:ascii="Tahoma" w:hAnsi="Tahoma" w:cs="Tahoma"/>
        </w:rPr>
        <w:t>„</w:t>
      </w:r>
      <w:r w:rsidR="00B31ADF" w:rsidRPr="00B31ADF">
        <w:rPr>
          <w:rFonts w:ascii="Tahoma" w:hAnsi="Tahoma" w:cs="Tahoma"/>
          <w:b/>
          <w:bCs/>
        </w:rPr>
        <w:t xml:space="preserve">Czas </w:t>
      </w:r>
      <w:r w:rsidR="00B31ADF" w:rsidRPr="00335D71">
        <w:rPr>
          <w:rFonts w:ascii="Tahoma" w:hAnsi="Tahoma" w:cs="Tahoma"/>
          <w:b/>
          <w:bCs/>
        </w:rPr>
        <w:t>wdrożenia oprogramowania HIS</w:t>
      </w:r>
      <w:r w:rsidR="00335D71" w:rsidRPr="00335D71">
        <w:rPr>
          <w:rFonts w:ascii="Tahoma" w:hAnsi="Tahoma" w:cs="Tahoma"/>
          <w:b/>
          <w:bCs/>
        </w:rPr>
        <w:t xml:space="preserve"> (Szpitalnego Systemu Informatycznego </w:t>
      </w:r>
      <w:r w:rsidR="00CB5468">
        <w:rPr>
          <w:rFonts w:ascii="Tahoma" w:hAnsi="Tahoma" w:cs="Tahoma"/>
          <w:b/>
          <w:bCs/>
        </w:rPr>
        <w:t xml:space="preserve">- </w:t>
      </w:r>
      <w:r w:rsidR="00335D71" w:rsidRPr="00335D71">
        <w:rPr>
          <w:rFonts w:ascii="Tahoma" w:hAnsi="Tahoma" w:cs="Tahoma"/>
          <w:b/>
          <w:bCs/>
        </w:rPr>
        <w:t>SSI)</w:t>
      </w:r>
      <w:r w:rsidR="00B31ADF" w:rsidRPr="00335D71">
        <w:rPr>
          <w:rFonts w:ascii="Tahoma" w:hAnsi="Tahoma" w:cs="Tahoma"/>
          <w:b/>
          <w:bCs/>
        </w:rPr>
        <w:t>”</w:t>
      </w:r>
      <w:r w:rsidR="00CB5468">
        <w:rPr>
          <w:rFonts w:ascii="Tahoma" w:hAnsi="Tahoma" w:cs="Tahoma"/>
        </w:rPr>
        <w:t>do dnia …………….r.</w:t>
      </w:r>
      <w:r w:rsidR="00B31ADF">
        <w:rPr>
          <w:rStyle w:val="Odwoanieprzypisudolnego"/>
          <w:rFonts w:ascii="Tahoma" w:hAnsi="Tahoma" w:cs="Tahoma"/>
        </w:rPr>
        <w:footnoteReference w:id="3"/>
      </w:r>
    </w:p>
    <w:p w:rsidR="008D06E1" w:rsidRPr="007F67B2" w:rsidRDefault="006A0FC9" w:rsidP="00A00D27">
      <w:pPr>
        <w:spacing w:line="360" w:lineRule="auto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4. </w:t>
      </w:r>
      <w:r w:rsidR="008D06E1" w:rsidRPr="00B31ADF">
        <w:rPr>
          <w:rFonts w:ascii="Tahoma" w:hAnsi="Tahoma" w:cs="Tahoma"/>
        </w:rPr>
        <w:t xml:space="preserve">Termin płatności </w:t>
      </w:r>
      <w:r w:rsidR="008D06E1" w:rsidRPr="007F67B2">
        <w:rPr>
          <w:rFonts w:ascii="Tahoma" w:hAnsi="Tahoma" w:cs="Tahoma"/>
        </w:rPr>
        <w:t>faktur do 30 dni od daty jej doręczenia do siedziby Zamawiającego.</w:t>
      </w:r>
    </w:p>
    <w:p w:rsidR="008D06E1" w:rsidRDefault="00A00D27" w:rsidP="00BC60F5">
      <w:pPr>
        <w:pStyle w:val="Tekstpodstawowywcity31"/>
        <w:tabs>
          <w:tab w:val="left" w:pos="786"/>
          <w:tab w:val="left" w:pos="852"/>
        </w:tabs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5</w:t>
      </w:r>
      <w:r w:rsidR="008D06E1" w:rsidRPr="007F67B2">
        <w:rPr>
          <w:rFonts w:ascii="Tahoma" w:hAnsi="Tahoma" w:cs="Tahoma"/>
        </w:rPr>
        <w:t>. Zamówienie zostanie zrealizowane w</w:t>
      </w:r>
      <w:r w:rsidR="008D06E1" w:rsidRPr="00B31ADF">
        <w:rPr>
          <w:rFonts w:ascii="Tahoma" w:hAnsi="Tahoma" w:cs="Tahoma"/>
        </w:rPr>
        <w:t xml:space="preserve"> terminie określonym w SWZ oraz we wzorze umowy.</w:t>
      </w:r>
    </w:p>
    <w:p w:rsidR="0055528D" w:rsidRDefault="0055528D" w:rsidP="00BC60F5">
      <w:pPr>
        <w:pStyle w:val="Tekstpodstawowywcity31"/>
        <w:tabs>
          <w:tab w:val="left" w:pos="786"/>
          <w:tab w:val="left" w:pos="852"/>
        </w:tabs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6.</w:t>
      </w:r>
      <w:r w:rsidRPr="0055528D">
        <w:rPr>
          <w:rFonts w:ascii="Tahoma" w:hAnsi="Tahoma" w:cs="Tahoma"/>
        </w:rPr>
        <w:t xml:space="preserve"> Oświadczam/y, że oferowane urządzenie </w:t>
      </w:r>
      <w:r>
        <w:rPr>
          <w:rFonts w:ascii="Tahoma" w:hAnsi="Tahoma" w:cs="Tahoma"/>
        </w:rPr>
        <w:t xml:space="preserve">UTM </w:t>
      </w:r>
      <w:r w:rsidRPr="0055528D">
        <w:rPr>
          <w:rFonts w:ascii="Tahoma" w:hAnsi="Tahoma" w:cs="Tahoma"/>
        </w:rPr>
        <w:t>jest oznaczone znakiem CE i posiada deklarację zgodności UE/WE (</w:t>
      </w:r>
      <w:r w:rsidRPr="0055528D">
        <w:rPr>
          <w:rFonts w:ascii="Tahoma" w:hAnsi="Tahoma" w:cs="Tahoma"/>
          <w:i/>
          <w:iCs/>
        </w:rPr>
        <w:t>niewłaściwe skreślić</w:t>
      </w:r>
      <w:r w:rsidRPr="0055528D">
        <w:rPr>
          <w:rFonts w:ascii="Tahoma" w:hAnsi="Tahoma" w:cs="Tahoma"/>
        </w:rPr>
        <w:t>)</w:t>
      </w:r>
      <w:r w:rsidR="00A2263F">
        <w:rPr>
          <w:rFonts w:ascii="Tahoma" w:hAnsi="Tahoma" w:cs="Tahoma"/>
        </w:rPr>
        <w:t>.</w:t>
      </w:r>
    </w:p>
    <w:p w:rsidR="008D06E1" w:rsidRPr="00B31ADF" w:rsidRDefault="00636CB0" w:rsidP="00BC60F5">
      <w:pPr>
        <w:pStyle w:val="Tekstpodstawowywcity31"/>
        <w:tabs>
          <w:tab w:val="left" w:pos="786"/>
          <w:tab w:val="left" w:pos="852"/>
        </w:tabs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7</w:t>
      </w:r>
      <w:r w:rsidR="008D06E1" w:rsidRPr="00B31ADF">
        <w:rPr>
          <w:rFonts w:ascii="Tahoma" w:hAnsi="Tahoma" w:cs="Tahoma"/>
        </w:rPr>
        <w:t>. Oświadczam/y, że zapoznaliśmy się ze Specyfikacją Warunków Zamówienia oraz wzorem umowy i nie wnosimy do niego żadnych zastrzeżeń oraz przyjmujemy warunki w nim zawarte.</w:t>
      </w:r>
    </w:p>
    <w:p w:rsidR="008D06E1" w:rsidRPr="00B31ADF" w:rsidRDefault="00636CB0" w:rsidP="00BC60F5">
      <w:pPr>
        <w:pStyle w:val="Tekstpodstawowywcity31"/>
        <w:tabs>
          <w:tab w:val="left" w:pos="786"/>
          <w:tab w:val="left" w:pos="852"/>
        </w:tabs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8</w:t>
      </w:r>
      <w:r w:rsidR="000A1E31" w:rsidRPr="00B31ADF">
        <w:rPr>
          <w:rFonts w:ascii="Tahoma" w:hAnsi="Tahoma" w:cs="Tahoma"/>
        </w:rPr>
        <w:t>.</w:t>
      </w:r>
      <w:r w:rsidR="008D06E1" w:rsidRPr="00B31ADF">
        <w:rPr>
          <w:rFonts w:ascii="Tahoma" w:hAnsi="Tahoma" w:cs="Tahoma"/>
        </w:rPr>
        <w:t xml:space="preserve"> Oświadczam/y, że uważam/y się za związany/</w:t>
      </w:r>
      <w:proofErr w:type="spellStart"/>
      <w:r w:rsidR="008D06E1" w:rsidRPr="00B31ADF">
        <w:rPr>
          <w:rFonts w:ascii="Tahoma" w:hAnsi="Tahoma" w:cs="Tahoma"/>
        </w:rPr>
        <w:t>ch</w:t>
      </w:r>
      <w:proofErr w:type="spellEnd"/>
      <w:r w:rsidR="008D06E1" w:rsidRPr="00B31ADF">
        <w:rPr>
          <w:rFonts w:ascii="Tahoma" w:hAnsi="Tahoma" w:cs="Tahoma"/>
        </w:rPr>
        <w:t xml:space="preserve"> z niniejszą ofertą na czas wskazany w Specyfikacji  Warunków Zamówienia.</w:t>
      </w:r>
    </w:p>
    <w:p w:rsidR="008D06E1" w:rsidRPr="00B31ADF" w:rsidRDefault="00636CB0" w:rsidP="00633325">
      <w:pPr>
        <w:pStyle w:val="Tekstpodstawowywcity31"/>
        <w:tabs>
          <w:tab w:val="left" w:pos="786"/>
          <w:tab w:val="left" w:pos="852"/>
        </w:tabs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>9</w:t>
      </w:r>
      <w:r w:rsidR="008D06E1" w:rsidRPr="00B31ADF">
        <w:rPr>
          <w:rFonts w:ascii="Tahoma" w:hAnsi="Tahoma" w:cs="Tahoma"/>
        </w:rPr>
        <w:t>. Oświadczam</w:t>
      </w:r>
      <w:r w:rsidR="00336162">
        <w:rPr>
          <w:rFonts w:ascii="Tahoma" w:hAnsi="Tahoma" w:cs="Tahoma"/>
        </w:rPr>
        <w:t>/</w:t>
      </w:r>
      <w:r w:rsidR="008D06E1" w:rsidRPr="00B31ADF">
        <w:rPr>
          <w:rFonts w:ascii="Tahoma" w:hAnsi="Tahoma" w:cs="Tahoma"/>
        </w:rPr>
        <w:t>y, że uzyskaliśmy wszelkie informacje niezbędne do prawidłowego przygotowania i złożenia niniejszej oferty.</w:t>
      </w:r>
    </w:p>
    <w:p w:rsidR="008D06E1" w:rsidRPr="00B31ADF" w:rsidRDefault="0055528D" w:rsidP="00B06269">
      <w:pPr>
        <w:pStyle w:val="Tekstpodstawowywcity31"/>
        <w:tabs>
          <w:tab w:val="left" w:pos="786"/>
          <w:tab w:val="left" w:pos="852"/>
        </w:tabs>
        <w:spacing w:line="360" w:lineRule="auto"/>
        <w:ind w:left="284" w:hanging="284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636CB0">
        <w:rPr>
          <w:rFonts w:ascii="Tahoma" w:hAnsi="Tahoma" w:cs="Tahoma"/>
        </w:rPr>
        <w:t>0</w:t>
      </w:r>
      <w:r w:rsidR="000A1E31" w:rsidRPr="00B31ADF">
        <w:rPr>
          <w:rFonts w:ascii="Tahoma" w:hAnsi="Tahoma" w:cs="Tahoma"/>
        </w:rPr>
        <w:t>.</w:t>
      </w:r>
      <w:r w:rsidR="008D06E1" w:rsidRPr="00B31ADF">
        <w:rPr>
          <w:rFonts w:ascii="Tahoma" w:hAnsi="Tahoma" w:cs="Tahoma"/>
        </w:rPr>
        <w:t xml:space="preserve"> Oświadczam</w:t>
      </w:r>
      <w:r w:rsidR="00336162">
        <w:rPr>
          <w:rFonts w:ascii="Tahoma" w:hAnsi="Tahoma" w:cs="Tahoma"/>
        </w:rPr>
        <w:t>/</w:t>
      </w:r>
      <w:r w:rsidR="008D06E1" w:rsidRPr="00B31ADF">
        <w:rPr>
          <w:rFonts w:ascii="Tahoma" w:hAnsi="Tahoma" w:cs="Tahoma"/>
        </w:rPr>
        <w:t>y, że oferta nie zawiera/ zawiera (</w:t>
      </w:r>
      <w:r w:rsidR="008D06E1" w:rsidRPr="006C0919">
        <w:rPr>
          <w:rFonts w:ascii="Tahoma" w:hAnsi="Tahoma" w:cs="Tahoma"/>
          <w:i/>
          <w:iCs/>
        </w:rPr>
        <w:t>właściwe podkreślić</w:t>
      </w:r>
      <w:r w:rsidR="008D06E1" w:rsidRPr="00B31ADF">
        <w:rPr>
          <w:rFonts w:ascii="Tahoma" w:hAnsi="Tahoma" w:cs="Tahoma"/>
        </w:rPr>
        <w:t>) informacje stanowiące tajemnicę przedsiębiorstwa w rozumieniu przepisów o zwalczaniu nieuczciwej konkurencji i są oznaczone klauzulą „tajemnica przedsiębiorstwa – nie udostępniać”.</w:t>
      </w:r>
    </w:p>
    <w:p w:rsidR="00190E0E" w:rsidRPr="00B31ADF" w:rsidRDefault="006C0919">
      <w:pPr>
        <w:pStyle w:val="Tekstpodstawowywcity31"/>
        <w:tabs>
          <w:tab w:val="left" w:pos="786"/>
          <w:tab w:val="left" w:pos="852"/>
        </w:tabs>
        <w:spacing w:line="360" w:lineRule="auto"/>
        <w:ind w:left="0" w:firstLine="0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636CB0">
        <w:rPr>
          <w:rFonts w:ascii="Tahoma" w:hAnsi="Tahoma" w:cs="Tahoma"/>
        </w:rPr>
        <w:t>1</w:t>
      </w:r>
      <w:r w:rsidR="00190E0E" w:rsidRPr="00B31ADF">
        <w:rPr>
          <w:rFonts w:ascii="Tahoma" w:hAnsi="Tahoma" w:cs="Tahoma"/>
        </w:rPr>
        <w:t>. Oświadczam/y, że powierzymy podwykonawcy, tj. firmie ……………………………………………………………………</w:t>
      </w:r>
    </w:p>
    <w:p w:rsidR="00190E0E" w:rsidRPr="00B31ADF" w:rsidRDefault="00190E0E">
      <w:pPr>
        <w:pStyle w:val="Tekstpodstawowywcity31"/>
        <w:tabs>
          <w:tab w:val="left" w:pos="786"/>
          <w:tab w:val="left" w:pos="852"/>
        </w:tabs>
        <w:spacing w:line="360" w:lineRule="auto"/>
        <w:ind w:left="0" w:firstLine="0"/>
        <w:rPr>
          <w:rFonts w:ascii="Tahoma" w:hAnsi="Tahoma" w:cs="Tahoma"/>
          <w:i/>
          <w:sz w:val="12"/>
          <w:szCs w:val="12"/>
        </w:rPr>
      </w:pPr>
      <w:r w:rsidRPr="00B31ADF">
        <w:rPr>
          <w:rFonts w:ascii="Tahoma" w:hAnsi="Tahoma" w:cs="Tahoma"/>
        </w:rPr>
        <w:tab/>
      </w:r>
      <w:r w:rsidRPr="00B31ADF">
        <w:rPr>
          <w:rFonts w:ascii="Tahoma" w:hAnsi="Tahoma" w:cs="Tahoma"/>
        </w:rPr>
        <w:tab/>
      </w:r>
      <w:r w:rsidRPr="00B31ADF">
        <w:rPr>
          <w:rFonts w:ascii="Tahoma" w:hAnsi="Tahoma" w:cs="Tahoma"/>
        </w:rPr>
        <w:tab/>
      </w:r>
      <w:r w:rsidRPr="00B31ADF">
        <w:rPr>
          <w:rFonts w:ascii="Tahoma" w:hAnsi="Tahoma" w:cs="Tahoma"/>
        </w:rPr>
        <w:tab/>
      </w:r>
      <w:r w:rsidRPr="00B31ADF">
        <w:rPr>
          <w:rFonts w:ascii="Tahoma" w:hAnsi="Tahoma" w:cs="Tahoma"/>
        </w:rPr>
        <w:tab/>
      </w:r>
      <w:r w:rsidRPr="00B31ADF">
        <w:rPr>
          <w:rFonts w:ascii="Tahoma" w:hAnsi="Tahoma" w:cs="Tahoma"/>
        </w:rPr>
        <w:tab/>
      </w:r>
      <w:r w:rsidRPr="00B31ADF">
        <w:rPr>
          <w:rFonts w:ascii="Tahoma" w:hAnsi="Tahoma" w:cs="Tahoma"/>
        </w:rPr>
        <w:tab/>
      </w:r>
      <w:r w:rsidRPr="00B31ADF">
        <w:rPr>
          <w:rFonts w:ascii="Tahoma" w:hAnsi="Tahoma" w:cs="Tahoma"/>
          <w:i/>
          <w:sz w:val="12"/>
          <w:szCs w:val="12"/>
        </w:rPr>
        <w:t xml:space="preserve">(podać nazwę ewentualnego podwykonawcy jeżeli jest już znany)     </w:t>
      </w:r>
    </w:p>
    <w:p w:rsidR="000A1E31" w:rsidRPr="00B31ADF" w:rsidRDefault="00AB23AE" w:rsidP="00AB23AE">
      <w:pPr>
        <w:pStyle w:val="Tekstpodstawowywcity31"/>
        <w:tabs>
          <w:tab w:val="left" w:pos="786"/>
          <w:tab w:val="left" w:pos="852"/>
        </w:tabs>
        <w:spacing w:line="360" w:lineRule="auto"/>
        <w:ind w:left="284" w:firstLine="0"/>
        <w:rPr>
          <w:rFonts w:ascii="Tahoma" w:hAnsi="Tahoma" w:cs="Tahoma"/>
          <w:i/>
          <w:sz w:val="12"/>
          <w:szCs w:val="12"/>
        </w:rPr>
      </w:pPr>
      <w:r w:rsidRPr="00B31ADF">
        <w:rPr>
          <w:rFonts w:ascii="Tahoma" w:hAnsi="Tahoma" w:cs="Tahoma"/>
        </w:rPr>
        <w:t>w</w:t>
      </w:r>
      <w:r w:rsidR="00190E0E" w:rsidRPr="00B31ADF">
        <w:rPr>
          <w:rFonts w:ascii="Tahoma" w:hAnsi="Tahoma" w:cs="Tahoma"/>
        </w:rPr>
        <w:t>ykonanie następujących części zamówienia: ……………………………………………………</w:t>
      </w:r>
      <w:r w:rsidRPr="00B31ADF">
        <w:rPr>
          <w:rFonts w:ascii="Tahoma" w:hAnsi="Tahoma" w:cs="Tahoma"/>
        </w:rPr>
        <w:t>………………….</w:t>
      </w:r>
      <w:r w:rsidR="00190E0E" w:rsidRPr="00B31ADF">
        <w:rPr>
          <w:rFonts w:ascii="Tahoma" w:hAnsi="Tahoma" w:cs="Tahoma"/>
        </w:rPr>
        <w:t>……..</w:t>
      </w:r>
    </w:p>
    <w:p w:rsidR="00CC30F7" w:rsidRPr="00B31ADF" w:rsidRDefault="00B31ADF" w:rsidP="00B31ADF">
      <w:pPr>
        <w:suppressAutoHyphens w:val="0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636CB0">
        <w:rPr>
          <w:rFonts w:ascii="Tahoma" w:hAnsi="Tahoma" w:cs="Tahoma"/>
        </w:rPr>
        <w:t>2</w:t>
      </w:r>
      <w:r>
        <w:rPr>
          <w:rFonts w:ascii="Tahoma" w:hAnsi="Tahoma" w:cs="Tahoma"/>
        </w:rPr>
        <w:t xml:space="preserve">. </w:t>
      </w:r>
      <w:r w:rsidR="00CC30F7" w:rsidRPr="00B31ADF">
        <w:rPr>
          <w:rFonts w:ascii="Tahoma" w:hAnsi="Tahoma" w:cs="Tahoma"/>
        </w:rPr>
        <w:t>Oświadczam</w:t>
      </w:r>
      <w:r w:rsidR="006C0919">
        <w:rPr>
          <w:rFonts w:ascii="Tahoma" w:hAnsi="Tahoma" w:cs="Tahoma"/>
        </w:rPr>
        <w:t>/y</w:t>
      </w:r>
      <w:r w:rsidR="00CC30F7" w:rsidRPr="00B31ADF">
        <w:rPr>
          <w:rFonts w:ascii="Tahoma" w:hAnsi="Tahoma" w:cs="Tahoma"/>
        </w:rPr>
        <w:t>, że złożona oferta:</w:t>
      </w:r>
    </w:p>
    <w:p w:rsidR="00CC30F7" w:rsidRPr="00B31ADF" w:rsidRDefault="00CC30F7" w:rsidP="00CC30F7">
      <w:pPr>
        <w:numPr>
          <w:ilvl w:val="0"/>
          <w:numId w:val="7"/>
        </w:numPr>
        <w:suppressAutoHyphens w:val="0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 xml:space="preserve">nie prowadzi do powstania u Zamawiającego obowiązku podatkowego zgodnie </w:t>
      </w:r>
      <w:r w:rsidRPr="00B31ADF">
        <w:rPr>
          <w:rFonts w:ascii="Tahoma" w:hAnsi="Tahoma" w:cs="Tahoma"/>
        </w:rPr>
        <w:br/>
        <w:t>z przepisami o podatku od towarów i usług,</w:t>
      </w:r>
    </w:p>
    <w:p w:rsidR="00CC30F7" w:rsidRPr="00B31ADF" w:rsidRDefault="00CC30F7" w:rsidP="00CC30F7">
      <w:pPr>
        <w:numPr>
          <w:ilvl w:val="0"/>
          <w:numId w:val="7"/>
        </w:numPr>
        <w:suppressAutoHyphens w:val="0"/>
        <w:jc w:val="both"/>
        <w:rPr>
          <w:rFonts w:ascii="Tahoma" w:hAnsi="Tahoma" w:cs="Tahoma"/>
        </w:rPr>
      </w:pPr>
      <w:r w:rsidRPr="00B31ADF">
        <w:rPr>
          <w:rFonts w:ascii="Tahoma" w:hAnsi="Tahoma" w:cs="Tahoma"/>
        </w:rPr>
        <w:t xml:space="preserve">prowadzi do powstania u Zamawiającego obowiązku podatkowego zgodnie </w:t>
      </w:r>
      <w:r w:rsidRPr="00B31ADF">
        <w:rPr>
          <w:rFonts w:ascii="Tahoma" w:hAnsi="Tahoma" w:cs="Tahoma"/>
        </w:rPr>
        <w:br/>
        <w:t xml:space="preserve">z przepisami o podatku od towarów i usług, jednocześnie wskazując nazwę (rodzaj) towaru lub usługi, których dostawa lub świadczenie będzie prowadzić </w:t>
      </w:r>
      <w:r w:rsidRPr="00B31ADF">
        <w:rPr>
          <w:rFonts w:ascii="Tahoma" w:hAnsi="Tahoma" w:cs="Tahoma"/>
        </w:rPr>
        <w:br/>
        <w:t>do jego powstania oraz wskazując ich wartość bez kwoty podatku:</w:t>
      </w:r>
    </w:p>
    <w:p w:rsidR="00CC30F7" w:rsidRPr="00B31ADF" w:rsidRDefault="00CC30F7" w:rsidP="00CC30F7">
      <w:pPr>
        <w:jc w:val="both"/>
        <w:rPr>
          <w:rFonts w:ascii="Tahoma" w:hAnsi="Tahoma" w:cs="Tahoma"/>
        </w:rPr>
      </w:pPr>
    </w:p>
    <w:p w:rsidR="00CC30F7" w:rsidRPr="00B31ADF" w:rsidRDefault="00CC30F7" w:rsidP="00CC30F7">
      <w:pPr>
        <w:ind w:left="1080"/>
        <w:jc w:val="both"/>
        <w:rPr>
          <w:rFonts w:ascii="Tahoma" w:hAnsi="Tahoma" w:cs="Tahom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03"/>
        <w:gridCol w:w="4892"/>
        <w:gridCol w:w="3786"/>
      </w:tblGrid>
      <w:tr w:rsidR="00B31ADF" w:rsidRPr="00B31ADF" w:rsidTr="00CC30F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F7" w:rsidRPr="00B31ADF" w:rsidRDefault="00CC30F7">
            <w:pPr>
              <w:jc w:val="both"/>
              <w:rPr>
                <w:rFonts w:ascii="Tahoma" w:hAnsi="Tahoma" w:cs="Tahoma"/>
              </w:rPr>
            </w:pPr>
            <w:r w:rsidRPr="00B31ADF">
              <w:rPr>
                <w:rFonts w:ascii="Tahoma" w:hAnsi="Tahoma" w:cs="Tahoma"/>
              </w:rPr>
              <w:t>L.p.</w:t>
            </w: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F7" w:rsidRPr="00B31ADF" w:rsidRDefault="00CC30F7">
            <w:pPr>
              <w:jc w:val="center"/>
              <w:rPr>
                <w:rFonts w:ascii="Tahoma" w:hAnsi="Tahoma" w:cs="Tahoma"/>
              </w:rPr>
            </w:pPr>
            <w:r w:rsidRPr="00B31ADF">
              <w:rPr>
                <w:rFonts w:ascii="Tahoma" w:hAnsi="Tahoma" w:cs="Tahoma"/>
              </w:rPr>
              <w:t>Nazwa (rodzaj) towaru lub usługi</w:t>
            </w: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C30F7" w:rsidRPr="00B31ADF" w:rsidRDefault="00CC30F7">
            <w:pPr>
              <w:jc w:val="center"/>
              <w:rPr>
                <w:rFonts w:ascii="Tahoma" w:hAnsi="Tahoma" w:cs="Tahoma"/>
              </w:rPr>
            </w:pPr>
            <w:r w:rsidRPr="00B31ADF">
              <w:rPr>
                <w:rFonts w:ascii="Tahoma" w:hAnsi="Tahoma" w:cs="Tahoma"/>
              </w:rPr>
              <w:t>Wartość bez kwoty podatku [zł]</w:t>
            </w:r>
          </w:p>
        </w:tc>
      </w:tr>
      <w:tr w:rsidR="00B31ADF" w:rsidRPr="00B31ADF" w:rsidTr="00CC30F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B31ADF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B31ADF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B31ADF" w:rsidRDefault="00CC30F7">
            <w:pPr>
              <w:jc w:val="both"/>
              <w:rPr>
                <w:rFonts w:ascii="Tahoma" w:hAnsi="Tahoma" w:cs="Tahoma"/>
              </w:rPr>
            </w:pPr>
          </w:p>
        </w:tc>
      </w:tr>
      <w:tr w:rsidR="00B31ADF" w:rsidRPr="00B31ADF" w:rsidTr="00CC30F7">
        <w:tc>
          <w:tcPr>
            <w:tcW w:w="6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B31ADF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48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B31ADF" w:rsidRDefault="00CC30F7">
            <w:pPr>
              <w:jc w:val="both"/>
              <w:rPr>
                <w:rFonts w:ascii="Tahoma" w:hAnsi="Tahoma" w:cs="Tahoma"/>
              </w:rPr>
            </w:pPr>
          </w:p>
        </w:tc>
        <w:tc>
          <w:tcPr>
            <w:tcW w:w="3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C30F7" w:rsidRPr="00B31ADF" w:rsidRDefault="00CC30F7">
            <w:pPr>
              <w:jc w:val="both"/>
              <w:rPr>
                <w:rFonts w:ascii="Tahoma" w:hAnsi="Tahoma" w:cs="Tahoma"/>
              </w:rPr>
            </w:pPr>
          </w:p>
        </w:tc>
      </w:tr>
    </w:tbl>
    <w:p w:rsidR="008D06E1" w:rsidRPr="00B31ADF" w:rsidRDefault="008D06E1" w:rsidP="00CC30F7">
      <w:pPr>
        <w:pStyle w:val="Tekstpodstawowywcity31"/>
        <w:tabs>
          <w:tab w:val="left" w:pos="270"/>
          <w:tab w:val="left" w:pos="852"/>
        </w:tabs>
        <w:spacing w:line="360" w:lineRule="auto"/>
        <w:ind w:left="0" w:firstLine="0"/>
        <w:rPr>
          <w:rFonts w:ascii="Tahoma" w:hAnsi="Tahoma" w:cs="Tahoma"/>
        </w:rPr>
      </w:pPr>
    </w:p>
    <w:p w:rsidR="008D06E1" w:rsidRDefault="00B31ADF" w:rsidP="00B31ADF">
      <w:pPr>
        <w:pStyle w:val="Akapitzlist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636CB0">
        <w:rPr>
          <w:rFonts w:ascii="Tahoma" w:hAnsi="Tahoma" w:cs="Tahoma"/>
        </w:rPr>
        <w:t>3</w:t>
      </w:r>
      <w:r>
        <w:rPr>
          <w:rFonts w:ascii="Tahoma" w:hAnsi="Tahoma" w:cs="Tahoma"/>
        </w:rPr>
        <w:t xml:space="preserve">. </w:t>
      </w:r>
      <w:r w:rsidR="008D06E1" w:rsidRPr="00B31ADF">
        <w:rPr>
          <w:rFonts w:ascii="Tahoma" w:hAnsi="Tahoma" w:cs="Tahoma"/>
        </w:rPr>
        <w:t>Oświadczam</w:t>
      </w:r>
      <w:r w:rsidR="006C0919">
        <w:rPr>
          <w:rFonts w:ascii="Tahoma" w:hAnsi="Tahoma" w:cs="Tahoma"/>
        </w:rPr>
        <w:t>/y</w:t>
      </w:r>
      <w:r w:rsidR="008D06E1" w:rsidRPr="00B31ADF">
        <w:rPr>
          <w:rFonts w:ascii="Tahoma" w:hAnsi="Tahoma" w:cs="Tahoma"/>
        </w:rPr>
        <w:t>, że wypełniłem obowiązki informacyjne przewidziane w art. 13 lub art. 14 RODO</w:t>
      </w:r>
      <w:r w:rsidR="00C9650F">
        <w:rPr>
          <w:rStyle w:val="Odwoanieprzypisudolnego"/>
          <w:rFonts w:ascii="Tahoma" w:hAnsi="Tahoma" w:cs="Tahoma"/>
        </w:rPr>
        <w:footnoteReference w:id="4"/>
      </w:r>
      <w:r w:rsidR="008D06E1" w:rsidRPr="00B31ADF">
        <w:rPr>
          <w:rFonts w:ascii="Tahoma" w:hAnsi="Tahoma" w:cs="Tahoma"/>
        </w:rPr>
        <w:t xml:space="preserve"> wobec osób fizycznych, od których dane osobowe bezpośrednio lub pośrednio pozyskałem w celu ubiegania się </w:t>
      </w:r>
      <w:r w:rsidR="00AB23AE" w:rsidRPr="00B31ADF">
        <w:rPr>
          <w:rFonts w:ascii="Tahoma" w:hAnsi="Tahoma" w:cs="Tahoma"/>
        </w:rPr>
        <w:br/>
      </w:r>
      <w:r w:rsidR="008D06E1" w:rsidRPr="00B31ADF">
        <w:rPr>
          <w:rFonts w:ascii="Tahoma" w:hAnsi="Tahoma" w:cs="Tahoma"/>
        </w:rPr>
        <w:t>o udzielenie zamówienia publicznego w niniejszym postępowaniu.**</w:t>
      </w:r>
    </w:p>
    <w:p w:rsidR="003C4116" w:rsidRPr="00B31ADF" w:rsidRDefault="003C4116" w:rsidP="00B31ADF">
      <w:pPr>
        <w:pStyle w:val="Akapitzlist"/>
        <w:ind w:left="426" w:hanging="426"/>
        <w:jc w:val="both"/>
        <w:rPr>
          <w:rFonts w:ascii="Tahoma" w:hAnsi="Tahoma" w:cs="Tahoma"/>
        </w:rPr>
      </w:pPr>
    </w:p>
    <w:p w:rsidR="00633325" w:rsidRPr="003C4116" w:rsidRDefault="00A00D27" w:rsidP="00A00D27">
      <w:pPr>
        <w:pStyle w:val="Akapitzlist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636CB0">
        <w:rPr>
          <w:rFonts w:ascii="Tahoma" w:hAnsi="Tahoma" w:cs="Tahoma"/>
        </w:rPr>
        <w:t>4</w:t>
      </w:r>
      <w:r>
        <w:rPr>
          <w:rFonts w:ascii="Tahoma" w:hAnsi="Tahoma" w:cs="Tahoma"/>
        </w:rPr>
        <w:t xml:space="preserve">. </w:t>
      </w:r>
      <w:r w:rsidR="00633325" w:rsidRPr="003C4116">
        <w:rPr>
          <w:rFonts w:ascii="Tahoma" w:hAnsi="Tahoma" w:cs="Tahoma"/>
        </w:rPr>
        <w:t>Oświadczam</w:t>
      </w:r>
      <w:r w:rsidR="006C0919" w:rsidRPr="003C4116">
        <w:rPr>
          <w:rFonts w:ascii="Tahoma" w:hAnsi="Tahoma" w:cs="Tahoma"/>
        </w:rPr>
        <w:t>/</w:t>
      </w:r>
      <w:r w:rsidR="00633325" w:rsidRPr="003C4116">
        <w:rPr>
          <w:rFonts w:ascii="Tahoma" w:hAnsi="Tahoma" w:cs="Tahoma"/>
        </w:rPr>
        <w:t xml:space="preserve">y, że wadium w kwocie ………………. PLN zostało wniesione w dniu ……… w formie ……………………………………………………...……………………. </w:t>
      </w:r>
    </w:p>
    <w:p w:rsidR="00633325" w:rsidRPr="006C0919" w:rsidRDefault="00A00D27" w:rsidP="00A00D27">
      <w:pPr>
        <w:pStyle w:val="Akapitzlist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636CB0">
        <w:rPr>
          <w:rFonts w:ascii="Tahoma" w:hAnsi="Tahoma" w:cs="Tahoma"/>
        </w:rPr>
        <w:t>5</w:t>
      </w:r>
      <w:r>
        <w:rPr>
          <w:rFonts w:ascii="Tahoma" w:hAnsi="Tahoma" w:cs="Tahoma"/>
        </w:rPr>
        <w:t>.</w:t>
      </w:r>
      <w:r w:rsidR="00633325" w:rsidRPr="006C0919">
        <w:rPr>
          <w:rFonts w:ascii="Tahoma" w:hAnsi="Tahoma" w:cs="Tahoma"/>
        </w:rPr>
        <w:t>Wskazujemy numer konta, na które należy zwrócić wadium wniesione w pieniądzu …………………..……….……………………………. (wypełnia Wykonawca wnoszący wadium w pieniądzu)</w:t>
      </w:r>
      <w:r w:rsidR="00572F0C" w:rsidRPr="006C0919">
        <w:rPr>
          <w:rFonts w:ascii="Tahoma" w:hAnsi="Tahoma" w:cs="Tahoma"/>
        </w:rPr>
        <w:t>.</w:t>
      </w:r>
    </w:p>
    <w:p w:rsidR="008D06E1" w:rsidRPr="00A00D27" w:rsidRDefault="006C0919" w:rsidP="00A00D27">
      <w:pPr>
        <w:pStyle w:val="Akapitzlist"/>
        <w:ind w:left="426" w:hanging="426"/>
        <w:jc w:val="both"/>
        <w:rPr>
          <w:rFonts w:ascii="Tahoma" w:hAnsi="Tahoma" w:cs="Tahoma"/>
        </w:rPr>
      </w:pPr>
      <w:r>
        <w:rPr>
          <w:rFonts w:ascii="Tahoma" w:hAnsi="Tahoma" w:cs="Tahoma"/>
        </w:rPr>
        <w:t>1</w:t>
      </w:r>
      <w:r w:rsidR="00636CB0">
        <w:rPr>
          <w:rFonts w:ascii="Tahoma" w:hAnsi="Tahoma" w:cs="Tahoma"/>
        </w:rPr>
        <w:t>6</w:t>
      </w:r>
      <w:r>
        <w:rPr>
          <w:rFonts w:ascii="Tahoma" w:hAnsi="Tahoma" w:cs="Tahoma"/>
        </w:rPr>
        <w:t>.</w:t>
      </w:r>
      <w:r w:rsidR="008D06E1" w:rsidRPr="00B31ADF">
        <w:rPr>
          <w:rFonts w:ascii="Tahoma" w:hAnsi="Tahoma" w:cs="Tahoma"/>
        </w:rPr>
        <w:t>Składamy ofertę na …........................stronach.</w:t>
      </w:r>
    </w:p>
    <w:p w:rsidR="008D06E1" w:rsidRPr="00B31ADF" w:rsidRDefault="00B31ADF" w:rsidP="00A00D27">
      <w:pPr>
        <w:pStyle w:val="Akapitzlist"/>
        <w:ind w:left="426" w:hanging="426"/>
        <w:jc w:val="both"/>
        <w:rPr>
          <w:rFonts w:ascii="Tahoma" w:hAnsi="Tahoma" w:cs="Tahoma"/>
          <w:i/>
        </w:rPr>
      </w:pPr>
      <w:r w:rsidRPr="00B31ADF">
        <w:rPr>
          <w:rFonts w:ascii="Tahoma" w:hAnsi="Tahoma" w:cs="Tahoma"/>
        </w:rPr>
        <w:t>1</w:t>
      </w:r>
      <w:r w:rsidR="00636CB0">
        <w:rPr>
          <w:rFonts w:ascii="Tahoma" w:hAnsi="Tahoma" w:cs="Tahoma"/>
        </w:rPr>
        <w:t>7</w:t>
      </w:r>
      <w:r w:rsidRPr="00B31ADF">
        <w:rPr>
          <w:rFonts w:ascii="Tahoma" w:hAnsi="Tahoma" w:cs="Tahoma"/>
        </w:rPr>
        <w:t xml:space="preserve">. </w:t>
      </w:r>
      <w:r w:rsidR="008D06E1" w:rsidRPr="00B31ADF">
        <w:rPr>
          <w:rFonts w:ascii="Tahoma" w:hAnsi="Tahoma" w:cs="Tahoma"/>
        </w:rPr>
        <w:t>Wraz z ofertą składamy następujące oświadczenia i dokumenty:</w:t>
      </w:r>
    </w:p>
    <w:p w:rsidR="008D06E1" w:rsidRPr="00B31ADF" w:rsidRDefault="008D06E1">
      <w:pPr>
        <w:rPr>
          <w:rFonts w:ascii="Tahoma" w:hAnsi="Tahoma" w:cs="Tahoma"/>
        </w:rPr>
      </w:pPr>
    </w:p>
    <w:p w:rsidR="008D06E1" w:rsidRPr="00B31ADF" w:rsidRDefault="008D06E1">
      <w:pPr>
        <w:pStyle w:val="Tekstpodstawowy"/>
        <w:numPr>
          <w:ilvl w:val="0"/>
          <w:numId w:val="5"/>
        </w:numPr>
        <w:spacing w:after="40" w:line="360" w:lineRule="auto"/>
        <w:ind w:left="345" w:firstLine="60"/>
        <w:rPr>
          <w:rFonts w:ascii="Tahoma" w:hAnsi="Tahoma"/>
          <w:b w:val="0"/>
          <w:sz w:val="20"/>
        </w:rPr>
      </w:pPr>
      <w:r w:rsidRPr="00B31ADF">
        <w:rPr>
          <w:rFonts w:ascii="Tahoma" w:hAnsi="Tahoma"/>
          <w:b w:val="0"/>
          <w:sz w:val="20"/>
        </w:rPr>
        <w:t>.................................................................................................................................................</w:t>
      </w:r>
    </w:p>
    <w:p w:rsidR="008D06E1" w:rsidRPr="00B31ADF" w:rsidRDefault="008D06E1">
      <w:pPr>
        <w:pStyle w:val="Tekstpodstawowy"/>
        <w:numPr>
          <w:ilvl w:val="0"/>
          <w:numId w:val="5"/>
        </w:numPr>
        <w:spacing w:after="40" w:line="360" w:lineRule="auto"/>
        <w:rPr>
          <w:rFonts w:ascii="Tahoma" w:hAnsi="Tahoma"/>
          <w:b w:val="0"/>
          <w:sz w:val="20"/>
        </w:rPr>
      </w:pPr>
      <w:r w:rsidRPr="00B31ADF">
        <w:rPr>
          <w:rFonts w:ascii="Tahoma" w:hAnsi="Tahoma"/>
          <w:b w:val="0"/>
          <w:sz w:val="20"/>
        </w:rPr>
        <w:t>................................................................................................................................................</w:t>
      </w:r>
    </w:p>
    <w:p w:rsidR="008D06E1" w:rsidRPr="00B31ADF" w:rsidRDefault="008D06E1">
      <w:pPr>
        <w:pStyle w:val="Tekstpodstawowy"/>
        <w:numPr>
          <w:ilvl w:val="0"/>
          <w:numId w:val="5"/>
        </w:numPr>
        <w:spacing w:after="40" w:line="360" w:lineRule="auto"/>
        <w:rPr>
          <w:rFonts w:ascii="Tahoma" w:hAnsi="Tahoma"/>
          <w:b w:val="0"/>
          <w:sz w:val="20"/>
        </w:rPr>
      </w:pPr>
      <w:r w:rsidRPr="00B31ADF">
        <w:rPr>
          <w:rFonts w:ascii="Tahoma" w:hAnsi="Tahoma"/>
          <w:b w:val="0"/>
          <w:sz w:val="20"/>
        </w:rPr>
        <w:t>................................................................................................................................................</w:t>
      </w:r>
    </w:p>
    <w:p w:rsidR="008D06E1" w:rsidRPr="00B31ADF" w:rsidRDefault="008D06E1">
      <w:pPr>
        <w:pStyle w:val="Tekstpodstawowy"/>
        <w:numPr>
          <w:ilvl w:val="0"/>
          <w:numId w:val="5"/>
        </w:numPr>
        <w:spacing w:after="40" w:line="360" w:lineRule="auto"/>
        <w:rPr>
          <w:rFonts w:ascii="Tahoma" w:hAnsi="Tahoma" w:cs="Tahoma"/>
          <w:sz w:val="20"/>
        </w:rPr>
      </w:pPr>
      <w:r w:rsidRPr="00B31ADF">
        <w:rPr>
          <w:rFonts w:ascii="Tahoma" w:hAnsi="Tahoma"/>
          <w:b w:val="0"/>
          <w:sz w:val="20"/>
        </w:rPr>
        <w:t>................................................................................................................................................</w:t>
      </w:r>
    </w:p>
    <w:p w:rsidR="008D06E1" w:rsidRPr="00B31ADF" w:rsidRDefault="008D06E1">
      <w:pPr>
        <w:rPr>
          <w:rFonts w:ascii="Tahoma" w:hAnsi="Tahoma" w:cs="Tahoma"/>
          <w:b/>
        </w:rPr>
      </w:pPr>
    </w:p>
    <w:p w:rsidR="008D06E1" w:rsidRPr="00B31ADF" w:rsidRDefault="008D06E1">
      <w:pPr>
        <w:rPr>
          <w:rFonts w:ascii="Tahoma" w:hAnsi="Tahoma" w:cs="Tahoma"/>
        </w:rPr>
      </w:pPr>
    </w:p>
    <w:p w:rsidR="008D06E1" w:rsidRPr="00B31ADF" w:rsidRDefault="008D06E1">
      <w:pPr>
        <w:ind w:left="142" w:firstLine="567"/>
        <w:rPr>
          <w:rFonts w:ascii="Tahoma" w:hAnsi="Tahoma" w:cs="Tahoma"/>
        </w:rPr>
      </w:pPr>
      <w:r w:rsidRPr="00B31ADF">
        <w:rPr>
          <w:rFonts w:ascii="Tahoma" w:hAnsi="Tahoma" w:cs="Tahoma"/>
        </w:rPr>
        <w:t>...............................................,  dnia</w:t>
      </w:r>
      <w:r w:rsidR="0048431D" w:rsidRPr="00B31ADF">
        <w:rPr>
          <w:rFonts w:ascii="Tahoma" w:hAnsi="Tahoma" w:cs="Tahoma"/>
        </w:rPr>
        <w:t xml:space="preserve"> .......................... 202</w:t>
      </w:r>
      <w:r w:rsidR="006A0FC9">
        <w:rPr>
          <w:rFonts w:ascii="Tahoma" w:hAnsi="Tahoma" w:cs="Tahoma"/>
        </w:rPr>
        <w:t>3</w:t>
      </w:r>
      <w:r w:rsidRPr="00B31ADF">
        <w:rPr>
          <w:rFonts w:ascii="Tahoma" w:hAnsi="Tahoma" w:cs="Tahoma"/>
        </w:rPr>
        <w:t xml:space="preserve"> r.</w:t>
      </w:r>
      <w:r w:rsidRPr="00B31ADF">
        <w:rPr>
          <w:rFonts w:ascii="Tahoma" w:hAnsi="Tahoma" w:cs="Tahoma"/>
        </w:rPr>
        <w:tab/>
      </w:r>
    </w:p>
    <w:p w:rsidR="008D06E1" w:rsidRPr="00B31ADF" w:rsidRDefault="008D06E1">
      <w:pPr>
        <w:rPr>
          <w:rFonts w:ascii="Tahoma" w:hAnsi="Tahoma" w:cs="Tahoma"/>
        </w:rPr>
      </w:pPr>
      <w:r w:rsidRPr="00B31ADF">
        <w:rPr>
          <w:rFonts w:ascii="Tahoma" w:hAnsi="Tahoma" w:cs="Tahoma"/>
        </w:rPr>
        <w:t xml:space="preserve">                  (Miejscowość)</w:t>
      </w:r>
    </w:p>
    <w:p w:rsidR="008D06E1" w:rsidRPr="00B31ADF" w:rsidRDefault="008D06E1">
      <w:pPr>
        <w:rPr>
          <w:rFonts w:ascii="Tahoma" w:hAnsi="Tahoma" w:cs="Tahoma"/>
        </w:rPr>
      </w:pPr>
    </w:p>
    <w:p w:rsidR="008D06E1" w:rsidRPr="00B31ADF" w:rsidRDefault="008D06E1">
      <w:pPr>
        <w:jc w:val="right"/>
        <w:rPr>
          <w:rFonts w:ascii="Tahoma" w:hAnsi="Tahoma" w:cs="Tahoma"/>
        </w:rPr>
      </w:pPr>
      <w:r w:rsidRPr="00B31ADF">
        <w:rPr>
          <w:rFonts w:ascii="Tahoma" w:hAnsi="Tahoma" w:cs="Tahoma"/>
        </w:rPr>
        <w:t>.................................................</w:t>
      </w:r>
    </w:p>
    <w:p w:rsidR="008D06E1" w:rsidRPr="00B31ADF" w:rsidRDefault="008D06E1">
      <w:pPr>
        <w:rPr>
          <w:rFonts w:ascii="Tahoma" w:hAnsi="Tahoma" w:cs="Tahoma"/>
          <w:sz w:val="16"/>
          <w:szCs w:val="16"/>
        </w:rPr>
      </w:pPr>
      <w:r w:rsidRPr="00B31ADF">
        <w:rPr>
          <w:rFonts w:ascii="Tahoma" w:hAnsi="Tahoma" w:cs="Tahoma"/>
          <w:sz w:val="16"/>
          <w:szCs w:val="16"/>
        </w:rPr>
        <w:t xml:space="preserve">   podpis Wykonawcy</w:t>
      </w:r>
    </w:p>
    <w:p w:rsidR="008D06E1" w:rsidRPr="00B31ADF" w:rsidRDefault="008D06E1">
      <w:pPr>
        <w:rPr>
          <w:rFonts w:ascii="Tahoma" w:hAnsi="Tahoma" w:cs="Tahoma"/>
          <w:sz w:val="16"/>
          <w:szCs w:val="16"/>
        </w:rPr>
      </w:pPr>
      <w:r w:rsidRPr="00B31ADF">
        <w:rPr>
          <w:rFonts w:ascii="Tahoma" w:hAnsi="Tahoma" w:cs="Tahoma"/>
          <w:sz w:val="16"/>
          <w:szCs w:val="16"/>
        </w:rPr>
        <w:t xml:space="preserve">                                                                                                                                            lub osoby przez niego upoważnionej</w:t>
      </w:r>
    </w:p>
    <w:p w:rsidR="008D06E1" w:rsidRPr="00B31ADF" w:rsidRDefault="008D06E1">
      <w:pPr>
        <w:rPr>
          <w:rFonts w:ascii="Tahoma" w:hAnsi="Tahoma" w:cs="Tahoma"/>
          <w:sz w:val="16"/>
          <w:szCs w:val="16"/>
        </w:rPr>
      </w:pPr>
    </w:p>
    <w:p w:rsidR="004B2E6D" w:rsidRDefault="004B2E6D">
      <w:pPr>
        <w:jc w:val="both"/>
        <w:rPr>
          <w:rFonts w:ascii="Tahoma" w:hAnsi="Tahoma"/>
          <w:i/>
          <w:iCs/>
          <w:u w:val="single"/>
        </w:rPr>
      </w:pPr>
    </w:p>
    <w:p w:rsidR="004B2E6D" w:rsidRDefault="004B2E6D">
      <w:pPr>
        <w:jc w:val="both"/>
        <w:rPr>
          <w:rFonts w:ascii="Tahoma" w:hAnsi="Tahoma"/>
          <w:i/>
          <w:iCs/>
          <w:u w:val="single"/>
        </w:rPr>
      </w:pPr>
    </w:p>
    <w:p w:rsidR="008D06E1" w:rsidRPr="00B31ADF" w:rsidRDefault="008D06E1">
      <w:pPr>
        <w:jc w:val="both"/>
        <w:rPr>
          <w:rFonts w:ascii="Tahoma" w:hAnsi="Tahoma"/>
          <w:i/>
          <w:iCs/>
        </w:rPr>
      </w:pPr>
      <w:r w:rsidRPr="00B31ADF">
        <w:rPr>
          <w:rFonts w:ascii="Tahoma" w:hAnsi="Tahoma"/>
          <w:i/>
          <w:iCs/>
          <w:u w:val="single"/>
        </w:rPr>
        <w:t>Informacja dla Wykonawcy:</w:t>
      </w:r>
    </w:p>
    <w:p w:rsidR="008D06E1" w:rsidRPr="00B31ADF" w:rsidRDefault="008D06E1">
      <w:pPr>
        <w:jc w:val="both"/>
        <w:rPr>
          <w:rFonts w:ascii="Tahoma" w:hAnsi="Tahoma"/>
          <w:i/>
          <w:iCs/>
        </w:rPr>
      </w:pPr>
      <w:r w:rsidRPr="00B31ADF">
        <w:rPr>
          <w:rFonts w:ascii="Tahoma" w:hAnsi="Tahoma"/>
          <w:i/>
          <w:iCs/>
        </w:rPr>
        <w:t>Formularz oferty musi być opatrzony przez osobę lub osoby uprawnione do reprezentowania firmy kwalifikowanym podpisem elektronicznym, podpisem zaufanym lub podpisem osobistym i przekazany Zamawiającemu wraz z dokumentem (-</w:t>
      </w:r>
      <w:proofErr w:type="spellStart"/>
      <w:r w:rsidRPr="00B31ADF">
        <w:rPr>
          <w:rFonts w:ascii="Tahoma" w:hAnsi="Tahoma"/>
          <w:i/>
          <w:iCs/>
        </w:rPr>
        <w:t>ami</w:t>
      </w:r>
      <w:proofErr w:type="spellEnd"/>
      <w:r w:rsidRPr="00B31ADF">
        <w:rPr>
          <w:rFonts w:ascii="Tahoma" w:hAnsi="Tahoma"/>
          <w:i/>
          <w:iCs/>
        </w:rPr>
        <w:t>) potwierdzającymi prawo do reprezentacji Wykonawcy przez osobę podpisującą ofertę.</w:t>
      </w:r>
    </w:p>
    <w:p w:rsidR="008D06E1" w:rsidRPr="00B31ADF" w:rsidRDefault="008D06E1">
      <w:pPr>
        <w:jc w:val="both"/>
        <w:rPr>
          <w:rFonts w:ascii="Tahoma" w:hAnsi="Tahoma"/>
          <w:i/>
          <w:iCs/>
        </w:rPr>
      </w:pPr>
    </w:p>
    <w:p w:rsidR="008D06E1" w:rsidRPr="00B31ADF" w:rsidRDefault="008D06E1">
      <w:pPr>
        <w:jc w:val="both"/>
        <w:rPr>
          <w:rFonts w:ascii="Tahoma" w:hAnsi="Tahoma"/>
          <w:i/>
          <w:iCs/>
        </w:rPr>
      </w:pPr>
      <w:r w:rsidRPr="00B31ADF">
        <w:rPr>
          <w:rFonts w:ascii="Tahoma" w:hAnsi="Tahoma"/>
          <w:i/>
          <w:iCs/>
        </w:rPr>
        <w:t>* niepotrzebne skreślić</w:t>
      </w:r>
    </w:p>
    <w:p w:rsidR="008D06E1" w:rsidRPr="00B31ADF" w:rsidRDefault="008D06E1">
      <w:pPr>
        <w:jc w:val="both"/>
        <w:rPr>
          <w:rFonts w:ascii="Tahoma" w:hAnsi="Tahoma"/>
          <w:i/>
          <w:iCs/>
        </w:rPr>
      </w:pPr>
    </w:p>
    <w:p w:rsidR="003E2A4E" w:rsidRPr="00B31ADF" w:rsidRDefault="008D06E1" w:rsidP="00F30CF5">
      <w:pPr>
        <w:jc w:val="both"/>
        <w:rPr>
          <w:rFonts w:ascii="Tahoma" w:hAnsi="Tahoma"/>
          <w:i/>
          <w:iCs/>
        </w:rPr>
      </w:pPr>
      <w:r w:rsidRPr="00B31ADF">
        <w:rPr>
          <w:rFonts w:ascii="Tahoma" w:hAnsi="Tahoma"/>
          <w:i/>
          <w:iCs/>
        </w:rPr>
        <w:t xml:space="preserve">** w przypadku, gdy Wykonawca nie przekazuje danych osobowych innych niż bezpośrednio jego dotyczących lub zachodzi wyłączenie stosowania obowiązku informacyjnego, stosownie do art. 13 ust. 4 lub art. 14 ust. 5 RODO Wykonawca nie składa oświadczenia (usunięcie treści oświadczenia następuje np. przez jego wykreślenie). </w:t>
      </w:r>
    </w:p>
    <w:p w:rsidR="003E2A4E" w:rsidRPr="00B31ADF" w:rsidRDefault="003E2A4E" w:rsidP="003E2A4E">
      <w:pPr>
        <w:rPr>
          <w:rFonts w:ascii="Tahoma" w:eastAsia="SimSun" w:hAnsi="Tahoma" w:cs="Tahoma"/>
          <w:lang w:eastAsia="hi-IN" w:bidi="hi-IN"/>
        </w:rPr>
      </w:pPr>
    </w:p>
    <w:p w:rsidR="003E2A4E" w:rsidRPr="00B31ADF" w:rsidRDefault="003E2A4E" w:rsidP="003E2A4E">
      <w:pPr>
        <w:rPr>
          <w:rFonts w:ascii="Tahoma" w:eastAsia="SimSun" w:hAnsi="Tahoma" w:cs="Tahoma"/>
          <w:lang w:eastAsia="hi-IN" w:bidi="hi-IN"/>
        </w:rPr>
      </w:pPr>
    </w:p>
    <w:p w:rsidR="008D06E1" w:rsidRPr="00B31ADF" w:rsidRDefault="008D06E1" w:rsidP="00F30CF5">
      <w:pPr>
        <w:rPr>
          <w:rFonts w:ascii="Tahoma" w:eastAsia="SimSun" w:hAnsi="Tahoma" w:cs="Tahoma"/>
          <w:lang w:eastAsia="hi-IN" w:bidi="hi-IN"/>
        </w:rPr>
      </w:pPr>
    </w:p>
    <w:p w:rsidR="00F30CF5" w:rsidRPr="00B31ADF" w:rsidRDefault="00F30CF5" w:rsidP="00F30CF5">
      <w:pPr>
        <w:rPr>
          <w:rFonts w:ascii="Tahoma" w:eastAsia="SimSun" w:hAnsi="Tahoma" w:cs="Tahoma"/>
          <w:lang w:eastAsia="hi-IN" w:bidi="hi-IN"/>
        </w:rPr>
      </w:pPr>
    </w:p>
    <w:sectPr w:rsidR="00F30CF5" w:rsidRPr="00B31ADF" w:rsidSect="00770C6E">
      <w:headerReference w:type="default" r:id="rId8"/>
      <w:footerReference w:type="default" r:id="rId9"/>
      <w:pgSz w:w="11906" w:h="16838"/>
      <w:pgMar w:top="823" w:right="1134" w:bottom="777" w:left="1134" w:header="426" w:footer="720" w:gutter="0"/>
      <w:cols w:space="708"/>
      <w:docGrid w:linePitch="240" w:charSpace="204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046D" w:rsidRDefault="001D046D">
      <w:r>
        <w:separator/>
      </w:r>
    </w:p>
  </w:endnote>
  <w:endnote w:type="continuationSeparator" w:id="1">
    <w:p w:rsidR="001D046D" w:rsidRDefault="001D0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26420227"/>
      <w:docPartObj>
        <w:docPartGallery w:val="Page Numbers (Bottom of Page)"/>
        <w:docPartUnique/>
      </w:docPartObj>
    </w:sdtPr>
    <w:sdtContent>
      <w:p w:rsidR="00937471" w:rsidRDefault="001A1E0C">
        <w:pPr>
          <w:pStyle w:val="Stopka"/>
          <w:jc w:val="right"/>
        </w:pPr>
        <w:r>
          <w:fldChar w:fldCharType="begin"/>
        </w:r>
        <w:r w:rsidR="00937471">
          <w:instrText>PAGE   \* MERGEFORMAT</w:instrText>
        </w:r>
        <w:r>
          <w:fldChar w:fldCharType="separate"/>
        </w:r>
        <w:r w:rsidR="00A3098F">
          <w:rPr>
            <w:noProof/>
          </w:rPr>
          <w:t>5</w:t>
        </w:r>
        <w:r>
          <w:fldChar w:fldCharType="end"/>
        </w:r>
      </w:p>
    </w:sdtContent>
  </w:sdt>
  <w:p w:rsidR="00396F68" w:rsidRDefault="00396F68">
    <w:pPr>
      <w:pStyle w:val="Stopka"/>
      <w:pBdr>
        <w:top w:val="single" w:sz="4" w:space="1" w:color="000000"/>
      </w:pBdr>
      <w:ind w:right="360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046D" w:rsidRDefault="001D046D">
      <w:r>
        <w:separator/>
      </w:r>
    </w:p>
  </w:footnote>
  <w:footnote w:type="continuationSeparator" w:id="1">
    <w:p w:rsidR="001D046D" w:rsidRDefault="001D046D">
      <w:r>
        <w:continuationSeparator/>
      </w:r>
    </w:p>
  </w:footnote>
  <w:footnote w:id="2">
    <w:p w:rsidR="0069214F" w:rsidRDefault="0069214F" w:rsidP="00545326">
      <w:pPr>
        <w:pStyle w:val="Tekstprzypisudolnego"/>
        <w:jc w:val="both"/>
      </w:pPr>
      <w:r>
        <w:rPr>
          <w:rStyle w:val="Odwoanieprzypisudolnego"/>
        </w:rPr>
        <w:footnoteRef/>
      </w:r>
      <w:bookmarkStart w:id="0" w:name="_Hlk122524030"/>
      <w:r w:rsidRPr="00B31ADF">
        <w:rPr>
          <w:rFonts w:ascii="Tahoma" w:hAnsi="Tahoma" w:cs="Tahoma"/>
          <w:color w:val="000000"/>
        </w:rPr>
        <w:t xml:space="preserve">Zamawiający wymaga okresu gwarancji i nadzoru autorskiego na wdrożone oprogramowanie HIS wynoszącego nie mniej niż 60 miesięcy </w:t>
      </w:r>
      <w:bookmarkEnd w:id="0"/>
      <w:r w:rsidRPr="00B31ADF">
        <w:rPr>
          <w:rFonts w:ascii="Tahoma" w:hAnsi="Tahoma" w:cs="Tahoma"/>
          <w:color w:val="000000"/>
        </w:rPr>
        <w:t>i nie więcej niż 84 miesiące.</w:t>
      </w:r>
    </w:p>
  </w:footnote>
  <w:footnote w:id="3">
    <w:p w:rsidR="00B31ADF" w:rsidRDefault="00B31ADF" w:rsidP="00545326">
      <w:pPr>
        <w:pStyle w:val="Tekstprzypisudolnego"/>
        <w:jc w:val="both"/>
      </w:pPr>
      <w:r w:rsidRPr="00B31ADF">
        <w:rPr>
          <w:rStyle w:val="Odwoanieprzypisudolnego"/>
          <w:rFonts w:ascii="Tahoma" w:hAnsi="Tahoma" w:cs="Tahoma"/>
        </w:rPr>
        <w:footnoteRef/>
      </w:r>
      <w:r w:rsidR="00CB5468">
        <w:rPr>
          <w:rFonts w:ascii="Tahoma" w:hAnsi="Tahoma" w:cs="Tahoma"/>
        </w:rPr>
        <w:t xml:space="preserve">  Zamawiający wymaga wdrożenia oprogramowania HIS nie dłużej niż do dnia 31.10.2023 r.</w:t>
      </w:r>
    </w:p>
  </w:footnote>
  <w:footnote w:id="4">
    <w:p w:rsidR="00C9650F" w:rsidRPr="00B31ADF" w:rsidRDefault="00C9650F" w:rsidP="00C9650F">
      <w:pPr>
        <w:ind w:left="142"/>
        <w:jc w:val="both"/>
      </w:pPr>
      <w:r>
        <w:rPr>
          <w:rStyle w:val="Odwoanieprzypisudolnego"/>
        </w:rPr>
        <w:footnoteRef/>
      </w:r>
      <w:r w:rsidRPr="00C9650F">
        <w:rPr>
          <w:rFonts w:ascii="Tahoma" w:hAnsi="Tahoma"/>
          <w:sz w:val="16"/>
          <w:shd w:val="clear" w:color="auto" w:fill="FFFFFF"/>
        </w:rPr>
        <w:t>R</w:t>
      </w:r>
      <w:r w:rsidRPr="00B31ADF">
        <w:rPr>
          <w:rFonts w:ascii="Tahoma" w:hAnsi="Tahoma"/>
          <w:sz w:val="16"/>
          <w:shd w:val="clear" w:color="auto" w:fill="FFFFFF"/>
        </w:rPr>
        <w:t>ozporządzenie Parlamentu Europejskiego i Rady (UE) 2016/679 z dnia 27 kwietnia 2016 w sprawie ochrony osób fizycznych w związku z przetwarzaniem danych osobowych i w sprawie swobodnego przepływu takich danych oraz uchylenia dyrektywy 95/46/WE (ogólne rozporządzenie o ochronie danych</w:t>
      </w:r>
      <w:r w:rsidRPr="00B31ADF">
        <w:t>)</w:t>
      </w:r>
    </w:p>
    <w:p w:rsidR="00C9650F" w:rsidRDefault="00C9650F">
      <w:pPr>
        <w:pStyle w:val="Tekstprzypisudolneg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1B7E" w:rsidRDefault="000D1B7E">
    <w:pPr>
      <w:pStyle w:val="Nagwek"/>
      <w:rPr>
        <w:rFonts w:ascii="Tahoma" w:hAnsi="Tahoma" w:cs="Tahoma"/>
        <w:i/>
        <w:sz w:val="18"/>
      </w:rPr>
    </w:pPr>
  </w:p>
  <w:p w:rsidR="000D1B7E" w:rsidRDefault="000D1B7E">
    <w:pPr>
      <w:pStyle w:val="Nagwek"/>
      <w:rPr>
        <w:rFonts w:ascii="Tahoma" w:hAnsi="Tahoma" w:cs="Tahoma"/>
        <w:i/>
        <w:sz w:val="18"/>
      </w:rPr>
    </w:pPr>
    <w:r>
      <w:rPr>
        <w:noProof/>
        <w:lang w:eastAsia="pl-PL"/>
      </w:rPr>
      <w:drawing>
        <wp:inline distT="0" distB="0" distL="0" distR="0">
          <wp:extent cx="5760720" cy="579056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9056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D1B7E" w:rsidRDefault="000D1B7E">
    <w:pPr>
      <w:pStyle w:val="Nagwek"/>
      <w:rPr>
        <w:rFonts w:ascii="Tahoma" w:hAnsi="Tahoma" w:cs="Tahoma"/>
        <w:i/>
        <w:sz w:val="18"/>
      </w:rPr>
    </w:pPr>
  </w:p>
  <w:p w:rsidR="00396F68" w:rsidRDefault="00EE6C45">
    <w:pPr>
      <w:pStyle w:val="Nagwek"/>
      <w:rPr>
        <w:rFonts w:ascii="Tahoma" w:hAnsi="Tahoma" w:cs="Tahoma"/>
        <w:b/>
        <w:bCs/>
        <w:i/>
        <w:sz w:val="18"/>
      </w:rPr>
    </w:pPr>
    <w:r w:rsidRPr="00C544F4">
      <w:rPr>
        <w:rFonts w:ascii="Tahoma" w:hAnsi="Tahoma" w:cs="Tahoma"/>
        <w:b/>
        <w:bCs/>
        <w:i/>
        <w:sz w:val="18"/>
      </w:rPr>
      <w:t xml:space="preserve">Znak sprawy:  </w:t>
    </w:r>
    <w:r w:rsidR="00C544F4" w:rsidRPr="00C544F4">
      <w:rPr>
        <w:rFonts w:ascii="Tahoma" w:hAnsi="Tahoma" w:cs="Tahoma"/>
        <w:b/>
        <w:bCs/>
        <w:i/>
        <w:sz w:val="18"/>
      </w:rPr>
      <w:t>8/</w:t>
    </w:r>
    <w:r w:rsidR="00396F68" w:rsidRPr="00C544F4">
      <w:rPr>
        <w:rFonts w:ascii="Tahoma" w:hAnsi="Tahoma" w:cs="Tahoma"/>
        <w:b/>
        <w:bCs/>
        <w:i/>
        <w:sz w:val="18"/>
      </w:rPr>
      <w:t xml:space="preserve"> WOMP – </w:t>
    </w:r>
    <w:proofErr w:type="spellStart"/>
    <w:r w:rsidR="00396F68" w:rsidRPr="00C544F4">
      <w:rPr>
        <w:rFonts w:ascii="Tahoma" w:hAnsi="Tahoma" w:cs="Tahoma"/>
        <w:b/>
        <w:bCs/>
        <w:i/>
        <w:sz w:val="18"/>
      </w:rPr>
      <w:t>ZCLiP</w:t>
    </w:r>
    <w:proofErr w:type="spellEnd"/>
    <w:r w:rsidR="00396F68" w:rsidRPr="00C544F4">
      <w:rPr>
        <w:rFonts w:ascii="Tahoma" w:hAnsi="Tahoma" w:cs="Tahoma"/>
        <w:b/>
        <w:bCs/>
        <w:i/>
        <w:sz w:val="18"/>
      </w:rPr>
      <w:t xml:space="preserve"> / </w:t>
    </w:r>
    <w:r w:rsidR="00396F68" w:rsidRPr="00C544F4">
      <w:rPr>
        <w:rFonts w:ascii="Tahoma" w:hAnsi="Tahoma" w:cs="Tahoma"/>
        <w:b/>
        <w:bCs/>
        <w:i/>
        <w:iCs/>
        <w:sz w:val="18"/>
      </w:rPr>
      <w:t>2022</w:t>
    </w:r>
    <w:r w:rsidR="00C544F4">
      <w:rPr>
        <w:rFonts w:ascii="Tahoma" w:hAnsi="Tahoma" w:cs="Tahoma"/>
        <w:b/>
        <w:bCs/>
        <w:sz w:val="18"/>
      </w:rPr>
      <w:tab/>
    </w:r>
    <w:r w:rsidR="00A3098F">
      <w:rPr>
        <w:rFonts w:ascii="Tahoma" w:hAnsi="Tahoma" w:cs="Tahoma"/>
        <w:b/>
        <w:bCs/>
        <w:sz w:val="18"/>
      </w:rPr>
      <w:t xml:space="preserve">                                                                      </w:t>
    </w:r>
    <w:r w:rsidR="00396F68" w:rsidRPr="00C544F4">
      <w:rPr>
        <w:rFonts w:ascii="Tahoma" w:hAnsi="Tahoma" w:cs="Tahoma"/>
        <w:b/>
        <w:bCs/>
        <w:i/>
        <w:sz w:val="18"/>
      </w:rPr>
      <w:t>Załącznik Nr 1 do S</w:t>
    </w:r>
    <w:r w:rsidR="00C544F4">
      <w:rPr>
        <w:rFonts w:ascii="Tahoma" w:hAnsi="Tahoma" w:cs="Tahoma"/>
        <w:b/>
        <w:bCs/>
        <w:i/>
        <w:sz w:val="18"/>
      </w:rPr>
      <w:t>WZ</w:t>
    </w:r>
  </w:p>
  <w:p w:rsidR="00C544F4" w:rsidRPr="00C544F4" w:rsidRDefault="00C544F4">
    <w:pPr>
      <w:pStyle w:val="Nagwek"/>
      <w:rPr>
        <w:rFonts w:ascii="Tahoma" w:hAnsi="Tahoma" w:cs="Tahoma"/>
        <w:b/>
        <w:bCs/>
        <w:i/>
        <w:sz w:val="18"/>
      </w:rPr>
    </w:pPr>
  </w:p>
  <w:p w:rsidR="00396F68" w:rsidRPr="006245CC" w:rsidRDefault="00C544F4" w:rsidP="006245CC">
    <w:pPr>
      <w:pStyle w:val="Nagwek"/>
      <w:jc w:val="right"/>
      <w:rPr>
        <w:rFonts w:ascii="Tahoma" w:hAnsi="Tahoma" w:cs="Tahoma"/>
        <w:sz w:val="16"/>
        <w:szCs w:val="16"/>
        <w:u w:val="single"/>
      </w:rPr>
    </w:pPr>
    <w:r>
      <w:rPr>
        <w:rFonts w:ascii="Tahoma" w:hAnsi="Tahoma" w:cs="Tahoma"/>
        <w:sz w:val="16"/>
        <w:szCs w:val="16"/>
        <w:u w:val="single"/>
      </w:rPr>
      <w:t xml:space="preserve">Formularz </w:t>
    </w:r>
    <w:r w:rsidR="00396F68" w:rsidRPr="006245CC">
      <w:rPr>
        <w:rFonts w:ascii="Tahoma" w:hAnsi="Tahoma" w:cs="Tahoma"/>
        <w:sz w:val="16"/>
        <w:szCs w:val="16"/>
        <w:u w:val="single"/>
      </w:rPr>
      <w:t>stanowi treść oferty</w:t>
    </w:r>
  </w:p>
  <w:p w:rsidR="00396F68" w:rsidRDefault="00396F68">
    <w:pPr>
      <w:pStyle w:val="Nagwek"/>
      <w:rPr>
        <w:rFonts w:ascii="Tahoma" w:hAnsi="Tahoma" w:cs="Tahoma"/>
        <w:sz w:val="18"/>
      </w:rPr>
    </w:pPr>
  </w:p>
  <w:p w:rsidR="00C544F4" w:rsidRDefault="00C544F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EBCE00FA"/>
    <w:lvl w:ilvl="0">
      <w:start w:val="1"/>
      <w:numFmt w:val="none"/>
      <w:pStyle w:val="Nagwek1"/>
      <w:suff w:val="nothing"/>
      <w:lvlText w:val=""/>
      <w:lvlJc w:val="left"/>
      <w:pPr>
        <w:ind w:left="432" w:hanging="432"/>
      </w:pPr>
      <w:rPr>
        <w:rFonts w:hint="default"/>
      </w:rPr>
    </w:lvl>
    <w:lvl w:ilvl="1">
      <w:start w:val="1"/>
      <w:numFmt w:val="none"/>
      <w:pStyle w:val="Nagwek2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pStyle w:val="Nagwek3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pStyle w:val="Nagwek4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Nagwek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pStyle w:val="Nagwek6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pStyle w:val="Nagwek7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3"/>
      <w:numFmt w:val="decimal"/>
      <w:pStyle w:val="Nagwek8"/>
      <w:lvlText w:val="%8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8">
      <w:start w:val="1"/>
      <w:numFmt w:val="none"/>
      <w:pStyle w:val="Nagwek9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3">
    <w:nsid w:val="00000004"/>
    <w:multiLevelType w:val="multilevel"/>
    <w:tmpl w:val="0000000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ahoma" w:hAnsi="Tahoma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192995A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5">
    <w:nsid w:val="007832BE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6">
    <w:nsid w:val="054852C8"/>
    <w:multiLevelType w:val="hybridMultilevel"/>
    <w:tmpl w:val="5E345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6231E6D"/>
    <w:multiLevelType w:val="hybridMultilevel"/>
    <w:tmpl w:val="F4A620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89E52FF"/>
    <w:multiLevelType w:val="multilevel"/>
    <w:tmpl w:val="7F4CE5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4442CDC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0">
    <w:nsid w:val="16C405DB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1">
    <w:nsid w:val="1A5866FC"/>
    <w:multiLevelType w:val="hybridMultilevel"/>
    <w:tmpl w:val="2D6E391C"/>
    <w:lvl w:ilvl="0" w:tplc="2B26D5B0">
      <w:start w:val="1"/>
      <w:numFmt w:val="bullet"/>
      <w:lvlText w:val=""/>
      <w:lvlJc w:val="left"/>
      <w:pPr>
        <w:ind w:left="107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30"/>
        </w:tabs>
        <w:ind w:left="143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50"/>
        </w:tabs>
        <w:ind w:left="215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70"/>
        </w:tabs>
        <w:ind w:left="287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590"/>
        </w:tabs>
        <w:ind w:left="359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10"/>
        </w:tabs>
        <w:ind w:left="431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30"/>
        </w:tabs>
        <w:ind w:left="503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50"/>
        </w:tabs>
        <w:ind w:left="575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70"/>
        </w:tabs>
        <w:ind w:left="6470" w:hanging="360"/>
      </w:pPr>
    </w:lvl>
  </w:abstractNum>
  <w:abstractNum w:abstractNumId="12">
    <w:nsid w:val="1C76025C"/>
    <w:multiLevelType w:val="hybridMultilevel"/>
    <w:tmpl w:val="D86E8C18"/>
    <w:lvl w:ilvl="0" w:tplc="9B9E830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E085CA9"/>
    <w:multiLevelType w:val="hybridMultilevel"/>
    <w:tmpl w:val="16984B6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CB2AEB"/>
    <w:multiLevelType w:val="multilevel"/>
    <w:tmpl w:val="7CEABF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5">
    <w:nsid w:val="30195ED4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6">
    <w:nsid w:val="33ED5895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7">
    <w:nsid w:val="34F679A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8">
    <w:nsid w:val="36FD338F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19">
    <w:nsid w:val="47C87BCD"/>
    <w:multiLevelType w:val="hybridMultilevel"/>
    <w:tmpl w:val="D270B27C"/>
    <w:lvl w:ilvl="0" w:tplc="B0FAFED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CCE46CF"/>
    <w:multiLevelType w:val="hybridMultilevel"/>
    <w:tmpl w:val="E418E732"/>
    <w:lvl w:ilvl="0" w:tplc="DDAA50DE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711835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2">
    <w:nsid w:val="51D21E8F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3">
    <w:nsid w:val="54272E58"/>
    <w:multiLevelType w:val="hybridMultilevel"/>
    <w:tmpl w:val="5E345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57125D8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5">
    <w:nsid w:val="59653B86"/>
    <w:multiLevelType w:val="multilevel"/>
    <w:tmpl w:val="7CEABF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6">
    <w:nsid w:val="599611C7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7">
    <w:nsid w:val="5DB41AB7"/>
    <w:multiLevelType w:val="multilevel"/>
    <w:tmpl w:val="7CEABFF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8">
    <w:nsid w:val="63840B46"/>
    <w:multiLevelType w:val="multilevel"/>
    <w:tmpl w:val="5244846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29">
    <w:nsid w:val="639C254F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30">
    <w:nsid w:val="6923253A"/>
    <w:multiLevelType w:val="hybridMultilevel"/>
    <w:tmpl w:val="72EA0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60206DC"/>
    <w:multiLevelType w:val="hybridMultilevel"/>
    <w:tmpl w:val="72EA0E1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6A147A"/>
    <w:multiLevelType w:val="multilevel"/>
    <w:tmpl w:val="0000000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/>
        <w:b w:val="0"/>
        <w:bCs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ahoma" w:hAnsi="Tahoma"/>
        <w:b w:val="0"/>
        <w:bCs w:val="0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ahoma" w:hAnsi="Tahoma"/>
        <w:b w:val="0"/>
        <w:bCs w:val="0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ahoma" w:hAnsi="Tahoma"/>
        <w:b w:val="0"/>
        <w:bCs w:val="0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ahoma" w:hAnsi="Tahoma"/>
        <w:b w:val="0"/>
        <w:bCs w:val="0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ahoma" w:hAnsi="Tahoma"/>
        <w:b w:val="0"/>
        <w:bCs w:val="0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ahoma" w:hAnsi="Tahoma"/>
        <w:b w:val="0"/>
        <w:bCs w:val="0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ahoma" w:hAnsi="Tahoma"/>
        <w:b w:val="0"/>
        <w:bCs w:val="0"/>
        <w:sz w:val="20"/>
        <w:szCs w:val="20"/>
      </w:rPr>
    </w:lvl>
  </w:abstractNum>
  <w:abstractNum w:abstractNumId="33">
    <w:nsid w:val="7A5200E6"/>
    <w:multiLevelType w:val="hybridMultilevel"/>
    <w:tmpl w:val="65B667EC"/>
    <w:lvl w:ilvl="0" w:tplc="0415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</w:num>
  <w:num w:numId="9">
    <w:abstractNumId w:val="11"/>
  </w:num>
  <w:num w:numId="10">
    <w:abstractNumId w:val="28"/>
  </w:num>
  <w:num w:numId="11">
    <w:abstractNumId w:val="26"/>
  </w:num>
  <w:num w:numId="12">
    <w:abstractNumId w:val="16"/>
  </w:num>
  <w:num w:numId="13">
    <w:abstractNumId w:val="9"/>
  </w:num>
  <w:num w:numId="14">
    <w:abstractNumId w:val="17"/>
  </w:num>
  <w:num w:numId="15">
    <w:abstractNumId w:val="21"/>
  </w:num>
  <w:num w:numId="16">
    <w:abstractNumId w:val="24"/>
  </w:num>
  <w:num w:numId="17">
    <w:abstractNumId w:val="10"/>
  </w:num>
  <w:num w:numId="18">
    <w:abstractNumId w:val="22"/>
  </w:num>
  <w:num w:numId="19">
    <w:abstractNumId w:val="33"/>
  </w:num>
  <w:num w:numId="20">
    <w:abstractNumId w:val="12"/>
  </w:num>
  <w:num w:numId="21">
    <w:abstractNumId w:val="25"/>
  </w:num>
  <w:num w:numId="22">
    <w:abstractNumId w:val="27"/>
  </w:num>
  <w:num w:numId="23">
    <w:abstractNumId w:val="14"/>
  </w:num>
  <w:num w:numId="24">
    <w:abstractNumId w:val="29"/>
  </w:num>
  <w:num w:numId="25">
    <w:abstractNumId w:val="5"/>
  </w:num>
  <w:num w:numId="26">
    <w:abstractNumId w:val="32"/>
  </w:num>
  <w:num w:numId="27">
    <w:abstractNumId w:val="18"/>
  </w:num>
  <w:num w:numId="28">
    <w:abstractNumId w:val="15"/>
  </w:num>
  <w:num w:numId="29">
    <w:abstractNumId w:val="19"/>
  </w:num>
  <w:num w:numId="30">
    <w:abstractNumId w:val="13"/>
  </w:num>
  <w:num w:numId="31">
    <w:abstractNumId w:val="30"/>
  </w:num>
  <w:num w:numId="32">
    <w:abstractNumId w:val="6"/>
  </w:num>
  <w:num w:numId="33">
    <w:abstractNumId w:val="23"/>
  </w:num>
  <w:num w:numId="34">
    <w:abstractNumId w:val="31"/>
  </w:num>
  <w:num w:numId="3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2"/>
    </w:lvlOverride>
  </w:num>
  <w:num w:numId="36">
    <w:abstractNumId w:val="0"/>
  </w:num>
  <w:num w:numId="37">
    <w:abstractNumId w:val="7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4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</w:compat>
  <w:rsids>
    <w:rsidRoot w:val="00CC30F7"/>
    <w:rsid w:val="00024815"/>
    <w:rsid w:val="00042EF6"/>
    <w:rsid w:val="00050AFE"/>
    <w:rsid w:val="000540D3"/>
    <w:rsid w:val="00072F29"/>
    <w:rsid w:val="00086F45"/>
    <w:rsid w:val="000A1E31"/>
    <w:rsid w:val="000D09F0"/>
    <w:rsid w:val="000D1B7E"/>
    <w:rsid w:val="000F5EFE"/>
    <w:rsid w:val="00127365"/>
    <w:rsid w:val="00130E78"/>
    <w:rsid w:val="001654D8"/>
    <w:rsid w:val="00173CC4"/>
    <w:rsid w:val="00190E0E"/>
    <w:rsid w:val="001A1E0C"/>
    <w:rsid w:val="001D046D"/>
    <w:rsid w:val="001F673D"/>
    <w:rsid w:val="00223CEF"/>
    <w:rsid w:val="002247AC"/>
    <w:rsid w:val="00233D53"/>
    <w:rsid w:val="00277D43"/>
    <w:rsid w:val="00295D05"/>
    <w:rsid w:val="002A0218"/>
    <w:rsid w:val="002D07EF"/>
    <w:rsid w:val="002F1E07"/>
    <w:rsid w:val="002F7680"/>
    <w:rsid w:val="0031361B"/>
    <w:rsid w:val="00317042"/>
    <w:rsid w:val="00335D71"/>
    <w:rsid w:val="00336162"/>
    <w:rsid w:val="003438EE"/>
    <w:rsid w:val="00351F3E"/>
    <w:rsid w:val="003676A5"/>
    <w:rsid w:val="00372385"/>
    <w:rsid w:val="00396F68"/>
    <w:rsid w:val="003C2B81"/>
    <w:rsid w:val="003C350E"/>
    <w:rsid w:val="003C4116"/>
    <w:rsid w:val="003E2A4E"/>
    <w:rsid w:val="00415C0A"/>
    <w:rsid w:val="0046226B"/>
    <w:rsid w:val="00463F8D"/>
    <w:rsid w:val="0048431D"/>
    <w:rsid w:val="00484F3B"/>
    <w:rsid w:val="004A51A7"/>
    <w:rsid w:val="004B2E6D"/>
    <w:rsid w:val="004F7674"/>
    <w:rsid w:val="0051512D"/>
    <w:rsid w:val="005415E6"/>
    <w:rsid w:val="005452B7"/>
    <w:rsid w:val="00545326"/>
    <w:rsid w:val="00550F8C"/>
    <w:rsid w:val="0055528D"/>
    <w:rsid w:val="00572F0C"/>
    <w:rsid w:val="0057767A"/>
    <w:rsid w:val="00580BDD"/>
    <w:rsid w:val="005856F9"/>
    <w:rsid w:val="0059189A"/>
    <w:rsid w:val="006245CC"/>
    <w:rsid w:val="00626ACD"/>
    <w:rsid w:val="00633325"/>
    <w:rsid w:val="00636CB0"/>
    <w:rsid w:val="00650A65"/>
    <w:rsid w:val="0069214F"/>
    <w:rsid w:val="006A0FC9"/>
    <w:rsid w:val="006B1673"/>
    <w:rsid w:val="006C0919"/>
    <w:rsid w:val="006E56DF"/>
    <w:rsid w:val="00706478"/>
    <w:rsid w:val="00736F33"/>
    <w:rsid w:val="0074388C"/>
    <w:rsid w:val="007446A1"/>
    <w:rsid w:val="007611C9"/>
    <w:rsid w:val="00770C6E"/>
    <w:rsid w:val="007A38CA"/>
    <w:rsid w:val="007F67B2"/>
    <w:rsid w:val="007F7540"/>
    <w:rsid w:val="00854817"/>
    <w:rsid w:val="0086720F"/>
    <w:rsid w:val="008859FC"/>
    <w:rsid w:val="008A6F02"/>
    <w:rsid w:val="008C0E5C"/>
    <w:rsid w:val="008D06E1"/>
    <w:rsid w:val="008F4B5D"/>
    <w:rsid w:val="00932098"/>
    <w:rsid w:val="009361DC"/>
    <w:rsid w:val="00937471"/>
    <w:rsid w:val="009757DF"/>
    <w:rsid w:val="00997971"/>
    <w:rsid w:val="009E09DB"/>
    <w:rsid w:val="00A00D27"/>
    <w:rsid w:val="00A034BB"/>
    <w:rsid w:val="00A2263F"/>
    <w:rsid w:val="00A3098F"/>
    <w:rsid w:val="00A33FBC"/>
    <w:rsid w:val="00A4176C"/>
    <w:rsid w:val="00A450E1"/>
    <w:rsid w:val="00A63802"/>
    <w:rsid w:val="00A70EA9"/>
    <w:rsid w:val="00A80CD2"/>
    <w:rsid w:val="00A9009B"/>
    <w:rsid w:val="00A9440C"/>
    <w:rsid w:val="00A97515"/>
    <w:rsid w:val="00AB23AE"/>
    <w:rsid w:val="00AC4894"/>
    <w:rsid w:val="00AE0789"/>
    <w:rsid w:val="00AE4C7A"/>
    <w:rsid w:val="00B00499"/>
    <w:rsid w:val="00B06269"/>
    <w:rsid w:val="00B06E9F"/>
    <w:rsid w:val="00B07138"/>
    <w:rsid w:val="00B1417C"/>
    <w:rsid w:val="00B254E2"/>
    <w:rsid w:val="00B31ADF"/>
    <w:rsid w:val="00B4357D"/>
    <w:rsid w:val="00B811C8"/>
    <w:rsid w:val="00B977A2"/>
    <w:rsid w:val="00BA587C"/>
    <w:rsid w:val="00BB5CB3"/>
    <w:rsid w:val="00BC60F5"/>
    <w:rsid w:val="00BD466D"/>
    <w:rsid w:val="00C224AC"/>
    <w:rsid w:val="00C2739F"/>
    <w:rsid w:val="00C44CE3"/>
    <w:rsid w:val="00C544F4"/>
    <w:rsid w:val="00C8063C"/>
    <w:rsid w:val="00C9650F"/>
    <w:rsid w:val="00CB5468"/>
    <w:rsid w:val="00CC30F7"/>
    <w:rsid w:val="00D052B6"/>
    <w:rsid w:val="00D30ACD"/>
    <w:rsid w:val="00D7094A"/>
    <w:rsid w:val="00D74373"/>
    <w:rsid w:val="00D8198F"/>
    <w:rsid w:val="00D86BA1"/>
    <w:rsid w:val="00D906BB"/>
    <w:rsid w:val="00DA6F1F"/>
    <w:rsid w:val="00DF05EE"/>
    <w:rsid w:val="00DF13B0"/>
    <w:rsid w:val="00E2279B"/>
    <w:rsid w:val="00E253BB"/>
    <w:rsid w:val="00E26630"/>
    <w:rsid w:val="00E41939"/>
    <w:rsid w:val="00EB2765"/>
    <w:rsid w:val="00EC3DAC"/>
    <w:rsid w:val="00ED7B6B"/>
    <w:rsid w:val="00EE6C45"/>
    <w:rsid w:val="00F16E9A"/>
    <w:rsid w:val="00F30CF5"/>
    <w:rsid w:val="00F35D78"/>
    <w:rsid w:val="00F4438C"/>
    <w:rsid w:val="00F917D8"/>
    <w:rsid w:val="00F91953"/>
    <w:rsid w:val="00FB298B"/>
    <w:rsid w:val="00FC067D"/>
    <w:rsid w:val="00FF2C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70C6E"/>
    <w:pPr>
      <w:suppressAutoHyphens/>
    </w:pPr>
    <w:rPr>
      <w:kern w:val="1"/>
      <w:lang w:eastAsia="ar-SA"/>
    </w:rPr>
  </w:style>
  <w:style w:type="paragraph" w:styleId="Nagwek1">
    <w:name w:val="heading 1"/>
    <w:basedOn w:val="Normalny"/>
    <w:next w:val="Tekstpodstawowy"/>
    <w:qFormat/>
    <w:rsid w:val="00770C6E"/>
    <w:pPr>
      <w:keepNext/>
      <w:numPr>
        <w:numId w:val="36"/>
      </w:numPr>
      <w:jc w:val="both"/>
      <w:outlineLvl w:val="0"/>
    </w:pPr>
    <w:rPr>
      <w:i/>
      <w:sz w:val="22"/>
    </w:rPr>
  </w:style>
  <w:style w:type="paragraph" w:styleId="Nagwek2">
    <w:name w:val="heading 2"/>
    <w:basedOn w:val="Normalny"/>
    <w:next w:val="Tekstpodstawowy"/>
    <w:qFormat/>
    <w:rsid w:val="00770C6E"/>
    <w:pPr>
      <w:keepNext/>
      <w:numPr>
        <w:ilvl w:val="1"/>
        <w:numId w:val="36"/>
      </w:numPr>
      <w:jc w:val="center"/>
      <w:outlineLvl w:val="1"/>
    </w:pPr>
    <w:rPr>
      <w:b/>
    </w:rPr>
  </w:style>
  <w:style w:type="paragraph" w:styleId="Nagwek3">
    <w:name w:val="heading 3"/>
    <w:basedOn w:val="Normalny"/>
    <w:next w:val="Tekstpodstawowy"/>
    <w:qFormat/>
    <w:rsid w:val="00770C6E"/>
    <w:pPr>
      <w:keepNext/>
      <w:numPr>
        <w:ilvl w:val="2"/>
        <w:numId w:val="36"/>
      </w:numPr>
      <w:jc w:val="center"/>
      <w:outlineLvl w:val="2"/>
    </w:pPr>
    <w:rPr>
      <w:b/>
      <w:sz w:val="36"/>
    </w:rPr>
  </w:style>
  <w:style w:type="paragraph" w:styleId="Nagwek4">
    <w:name w:val="heading 4"/>
    <w:basedOn w:val="Normalny"/>
    <w:next w:val="Tekstpodstawowy"/>
    <w:qFormat/>
    <w:rsid w:val="00770C6E"/>
    <w:pPr>
      <w:keepNext/>
      <w:numPr>
        <w:ilvl w:val="3"/>
        <w:numId w:val="36"/>
      </w:numPr>
      <w:jc w:val="both"/>
      <w:outlineLvl w:val="3"/>
    </w:pPr>
    <w:rPr>
      <w:b/>
      <w:sz w:val="24"/>
    </w:rPr>
  </w:style>
  <w:style w:type="paragraph" w:styleId="Nagwek5">
    <w:name w:val="heading 5"/>
    <w:basedOn w:val="Normalny"/>
    <w:next w:val="Tekstpodstawowy"/>
    <w:qFormat/>
    <w:rsid w:val="00770C6E"/>
    <w:pPr>
      <w:keepNext/>
      <w:numPr>
        <w:ilvl w:val="4"/>
        <w:numId w:val="36"/>
      </w:numPr>
      <w:jc w:val="right"/>
      <w:outlineLvl w:val="4"/>
    </w:pPr>
    <w:rPr>
      <w:b/>
      <w:sz w:val="22"/>
    </w:rPr>
  </w:style>
  <w:style w:type="paragraph" w:styleId="Nagwek6">
    <w:name w:val="heading 6"/>
    <w:basedOn w:val="Normalny"/>
    <w:next w:val="Tekstpodstawowy"/>
    <w:qFormat/>
    <w:rsid w:val="00770C6E"/>
    <w:pPr>
      <w:keepNext/>
      <w:numPr>
        <w:ilvl w:val="5"/>
        <w:numId w:val="36"/>
      </w:numPr>
      <w:jc w:val="center"/>
      <w:outlineLvl w:val="5"/>
    </w:pPr>
    <w:rPr>
      <w:b/>
      <w:sz w:val="28"/>
    </w:rPr>
  </w:style>
  <w:style w:type="paragraph" w:styleId="Nagwek7">
    <w:name w:val="heading 7"/>
    <w:basedOn w:val="Normalny"/>
    <w:next w:val="Tekstpodstawowy"/>
    <w:qFormat/>
    <w:rsid w:val="00770C6E"/>
    <w:pPr>
      <w:keepNext/>
      <w:numPr>
        <w:ilvl w:val="6"/>
        <w:numId w:val="36"/>
      </w:numPr>
      <w:tabs>
        <w:tab w:val="left" w:pos="993"/>
      </w:tabs>
      <w:jc w:val="both"/>
      <w:outlineLvl w:val="6"/>
    </w:pPr>
    <w:rPr>
      <w:sz w:val="24"/>
    </w:rPr>
  </w:style>
  <w:style w:type="paragraph" w:styleId="Nagwek8">
    <w:name w:val="heading 8"/>
    <w:basedOn w:val="Normalny"/>
    <w:next w:val="Tekstpodstawowy"/>
    <w:qFormat/>
    <w:rsid w:val="00770C6E"/>
    <w:pPr>
      <w:keepNext/>
      <w:numPr>
        <w:ilvl w:val="7"/>
        <w:numId w:val="36"/>
      </w:numPr>
      <w:jc w:val="both"/>
      <w:outlineLvl w:val="7"/>
    </w:pPr>
    <w:rPr>
      <w:sz w:val="28"/>
    </w:rPr>
  </w:style>
  <w:style w:type="paragraph" w:styleId="Nagwek9">
    <w:name w:val="heading 9"/>
    <w:basedOn w:val="Normalny"/>
    <w:next w:val="Tekstpodstawowy"/>
    <w:qFormat/>
    <w:rsid w:val="00770C6E"/>
    <w:pPr>
      <w:keepNext/>
      <w:numPr>
        <w:ilvl w:val="8"/>
        <w:numId w:val="36"/>
      </w:numPr>
      <w:tabs>
        <w:tab w:val="left" w:pos="993"/>
      </w:tabs>
      <w:spacing w:line="360" w:lineRule="auto"/>
      <w:outlineLvl w:val="8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  <w:rsid w:val="00770C6E"/>
  </w:style>
  <w:style w:type="character" w:customStyle="1" w:styleId="WW8Num1z0">
    <w:name w:val="WW8Num1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z1">
    <w:name w:val="WW8Num1z1"/>
    <w:rsid w:val="00770C6E"/>
  </w:style>
  <w:style w:type="character" w:customStyle="1" w:styleId="WW8Num1z2">
    <w:name w:val="WW8Num1z2"/>
    <w:rsid w:val="00770C6E"/>
  </w:style>
  <w:style w:type="character" w:customStyle="1" w:styleId="WW8Num1z3">
    <w:name w:val="WW8Num1z3"/>
    <w:rsid w:val="00770C6E"/>
  </w:style>
  <w:style w:type="character" w:customStyle="1" w:styleId="WW8Num1z4">
    <w:name w:val="WW8Num1z4"/>
    <w:rsid w:val="00770C6E"/>
  </w:style>
  <w:style w:type="character" w:customStyle="1" w:styleId="WW8Num1z5">
    <w:name w:val="WW8Num1z5"/>
    <w:rsid w:val="00770C6E"/>
  </w:style>
  <w:style w:type="character" w:customStyle="1" w:styleId="WW8Num1z6">
    <w:name w:val="WW8Num1z6"/>
    <w:rsid w:val="00770C6E"/>
  </w:style>
  <w:style w:type="character" w:customStyle="1" w:styleId="WW8Num1z7">
    <w:name w:val="WW8Num1z7"/>
    <w:rsid w:val="00770C6E"/>
  </w:style>
  <w:style w:type="character" w:customStyle="1" w:styleId="WW8Num1z8">
    <w:name w:val="WW8Num1z8"/>
    <w:rsid w:val="00770C6E"/>
  </w:style>
  <w:style w:type="character" w:customStyle="1" w:styleId="WW8Num2z0">
    <w:name w:val="WW8Num2z0"/>
    <w:rsid w:val="00770C6E"/>
    <w:rPr>
      <w:rFonts w:ascii="Tahoma" w:hAnsi="Tahoma" w:cs="Tahoma"/>
    </w:rPr>
  </w:style>
  <w:style w:type="character" w:customStyle="1" w:styleId="WW8Num3z0">
    <w:name w:val="WW8Num3z0"/>
    <w:rsid w:val="00770C6E"/>
    <w:rPr>
      <w:rFonts w:ascii="Tahoma" w:hAnsi="Tahoma" w:cs="Times New Roman"/>
      <w:b w:val="0"/>
      <w:bCs/>
      <w:i w:val="0"/>
      <w:sz w:val="20"/>
      <w:szCs w:val="20"/>
      <w:u w:val="none"/>
    </w:rPr>
  </w:style>
  <w:style w:type="character" w:customStyle="1" w:styleId="Absatz-Standardschriftart">
    <w:name w:val="Absatz-Standardschriftart"/>
    <w:rsid w:val="00770C6E"/>
  </w:style>
  <w:style w:type="character" w:customStyle="1" w:styleId="WW-Absatz-Standardschriftart">
    <w:name w:val="WW-Absatz-Standardschriftart"/>
    <w:rsid w:val="00770C6E"/>
  </w:style>
  <w:style w:type="character" w:customStyle="1" w:styleId="WW-Absatz-Standardschriftart1">
    <w:name w:val="WW-Absatz-Standardschriftart1"/>
    <w:rsid w:val="00770C6E"/>
  </w:style>
  <w:style w:type="character" w:customStyle="1" w:styleId="WW-Absatz-Standardschriftart11">
    <w:name w:val="WW-Absatz-Standardschriftart11"/>
    <w:rsid w:val="00770C6E"/>
  </w:style>
  <w:style w:type="character" w:customStyle="1" w:styleId="WW-Absatz-Standardschriftart111">
    <w:name w:val="WW-Absatz-Standardschriftart111"/>
    <w:rsid w:val="00770C6E"/>
  </w:style>
  <w:style w:type="character" w:customStyle="1" w:styleId="WW-Absatz-Standardschriftart1111">
    <w:name w:val="WW-Absatz-Standardschriftart1111"/>
    <w:rsid w:val="00770C6E"/>
  </w:style>
  <w:style w:type="character" w:customStyle="1" w:styleId="WW-Absatz-Standardschriftart11111">
    <w:name w:val="WW-Absatz-Standardschriftart11111"/>
    <w:rsid w:val="00770C6E"/>
  </w:style>
  <w:style w:type="character" w:customStyle="1" w:styleId="WW-Absatz-Standardschriftart111111">
    <w:name w:val="WW-Absatz-Standardschriftart111111"/>
    <w:rsid w:val="00770C6E"/>
  </w:style>
  <w:style w:type="character" w:customStyle="1" w:styleId="WW-Absatz-Standardschriftart1111111">
    <w:name w:val="WW-Absatz-Standardschriftart1111111"/>
    <w:rsid w:val="00770C6E"/>
  </w:style>
  <w:style w:type="character" w:customStyle="1" w:styleId="WW-Absatz-Standardschriftart11111111">
    <w:name w:val="WW-Absatz-Standardschriftart11111111"/>
    <w:rsid w:val="00770C6E"/>
  </w:style>
  <w:style w:type="character" w:customStyle="1" w:styleId="WW-Absatz-Standardschriftart111111111">
    <w:name w:val="WW-Absatz-Standardschriftart111111111"/>
    <w:rsid w:val="00770C6E"/>
  </w:style>
  <w:style w:type="character" w:customStyle="1" w:styleId="WW8Num5z0">
    <w:name w:val="WW8Num5z0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4z0">
    <w:name w:val="WW8Num14z0"/>
    <w:rsid w:val="00770C6E"/>
    <w:rPr>
      <w:rFonts w:ascii="Wingdings" w:hAnsi="Wingdings" w:cs="Wingdings"/>
    </w:rPr>
  </w:style>
  <w:style w:type="character" w:customStyle="1" w:styleId="WW8Num15z0">
    <w:name w:val="WW8Num15z0"/>
    <w:rsid w:val="00770C6E"/>
    <w:rPr>
      <w:rFonts w:ascii="Symbol" w:hAnsi="Symbol" w:cs="Symbol"/>
      <w:color w:val="00000A"/>
    </w:rPr>
  </w:style>
  <w:style w:type="character" w:customStyle="1" w:styleId="WW8Num25z0">
    <w:name w:val="WW8Num25z0"/>
    <w:rsid w:val="00770C6E"/>
    <w:rPr>
      <w:b/>
    </w:rPr>
  </w:style>
  <w:style w:type="character" w:customStyle="1" w:styleId="WW8Num28z1">
    <w:name w:val="WW8Num28z1"/>
    <w:rsid w:val="00770C6E"/>
    <w:rPr>
      <w:rFonts w:ascii="Times New Roman" w:hAnsi="Times New Roman" w:cs="Times New Roman"/>
      <w:b w:val="0"/>
      <w:i w:val="0"/>
      <w:sz w:val="22"/>
    </w:rPr>
  </w:style>
  <w:style w:type="character" w:customStyle="1" w:styleId="WW8Num28z2">
    <w:name w:val="WW8Num28z2"/>
    <w:rsid w:val="00770C6E"/>
    <w:rPr>
      <w:b/>
    </w:rPr>
  </w:style>
  <w:style w:type="character" w:customStyle="1" w:styleId="WW8Num29z0">
    <w:name w:val="WW8Num2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6z0">
    <w:name w:val="WW8Num36z0"/>
    <w:rsid w:val="00770C6E"/>
    <w:rPr>
      <w:b/>
    </w:rPr>
  </w:style>
  <w:style w:type="character" w:customStyle="1" w:styleId="WW8Num36z1">
    <w:name w:val="WW8Num36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39z0">
    <w:name w:val="WW8Num3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44z1">
    <w:name w:val="WW8Num44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49z0">
    <w:name w:val="WW8Num49z0"/>
    <w:rsid w:val="00770C6E"/>
    <w:rPr>
      <w:b/>
    </w:rPr>
  </w:style>
  <w:style w:type="character" w:customStyle="1" w:styleId="WW8Num53z0">
    <w:name w:val="WW8Num53z0"/>
    <w:rsid w:val="00770C6E"/>
    <w:rPr>
      <w:b/>
    </w:rPr>
  </w:style>
  <w:style w:type="character" w:customStyle="1" w:styleId="WW8Num58z0">
    <w:name w:val="WW8Num58z0"/>
    <w:rsid w:val="00770C6E"/>
    <w:rPr>
      <w:b/>
    </w:rPr>
  </w:style>
  <w:style w:type="character" w:customStyle="1" w:styleId="WW8Num63z0">
    <w:name w:val="WW8Num63z0"/>
    <w:rsid w:val="00770C6E"/>
    <w:rPr>
      <w:b w:val="0"/>
      <w:sz w:val="24"/>
    </w:rPr>
  </w:style>
  <w:style w:type="character" w:customStyle="1" w:styleId="WW8Num76z0">
    <w:name w:val="WW8Num76z0"/>
    <w:rsid w:val="00770C6E"/>
    <w:rPr>
      <w:rFonts w:ascii="Symbol" w:hAnsi="Symbol" w:cs="Symbol"/>
    </w:rPr>
  </w:style>
  <w:style w:type="character" w:customStyle="1" w:styleId="WW8Num77z1">
    <w:name w:val="WW8Num77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80z0">
    <w:name w:val="WW8Num80z0"/>
    <w:rsid w:val="00770C6E"/>
    <w:rPr>
      <w:rFonts w:ascii="Wingdings" w:hAnsi="Wingdings" w:cs="Wingdings"/>
    </w:rPr>
  </w:style>
  <w:style w:type="character" w:customStyle="1" w:styleId="WW8Num83z0">
    <w:name w:val="WW8Num83z0"/>
    <w:rsid w:val="00770C6E"/>
    <w:rPr>
      <w:rFonts w:ascii="Wingdings" w:hAnsi="Wingdings" w:cs="Wingdings"/>
    </w:rPr>
  </w:style>
  <w:style w:type="character" w:customStyle="1" w:styleId="WW8Num90z0">
    <w:name w:val="WW8Num90z0"/>
    <w:rsid w:val="00770C6E"/>
    <w:rPr>
      <w:b/>
    </w:rPr>
  </w:style>
  <w:style w:type="character" w:customStyle="1" w:styleId="WW8Num95z0">
    <w:name w:val="WW8Num95z0"/>
    <w:rsid w:val="00770C6E"/>
    <w:rPr>
      <w:b/>
    </w:rPr>
  </w:style>
  <w:style w:type="character" w:customStyle="1" w:styleId="WW8Num100z0">
    <w:name w:val="WW8Num100z0"/>
    <w:rsid w:val="00770C6E"/>
    <w:rPr>
      <w:rFonts w:ascii="Wingdings" w:hAnsi="Wingdings" w:cs="Wingdings"/>
    </w:rPr>
  </w:style>
  <w:style w:type="character" w:customStyle="1" w:styleId="WW8Num103z0">
    <w:name w:val="WW8Num103z0"/>
    <w:rsid w:val="00770C6E"/>
    <w:rPr>
      <w:rFonts w:ascii="Wingdings" w:hAnsi="Wingdings" w:cs="Wingdings"/>
    </w:rPr>
  </w:style>
  <w:style w:type="character" w:customStyle="1" w:styleId="WW8Num110z0">
    <w:name w:val="WW8Num110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13z1">
    <w:name w:val="WW8Num113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22z0">
    <w:name w:val="WW8Num122z0"/>
    <w:rsid w:val="00770C6E"/>
    <w:rPr>
      <w:rFonts w:ascii="Times New Roman" w:hAnsi="Times New Roman" w:cs="Times New Roman"/>
      <w:sz w:val="24"/>
    </w:rPr>
  </w:style>
  <w:style w:type="character" w:customStyle="1" w:styleId="WW8Num126z0">
    <w:name w:val="WW8Num126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27z0">
    <w:name w:val="WW8Num12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30z0">
    <w:name w:val="WW8Num130z0"/>
    <w:rsid w:val="00770C6E"/>
    <w:rPr>
      <w:rFonts w:ascii="Symbol" w:hAnsi="Symbol" w:cs="Symbol"/>
    </w:rPr>
  </w:style>
  <w:style w:type="character" w:customStyle="1" w:styleId="WW8Num134z0">
    <w:name w:val="WW8Num134z0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35z2">
    <w:name w:val="WW8Num135z2"/>
    <w:rsid w:val="00770C6E"/>
    <w:rPr>
      <w:rFonts w:ascii="Times New Roman" w:eastAsia="Times New Roman" w:hAnsi="Times New Roman" w:cs="Times New Roman"/>
    </w:rPr>
  </w:style>
  <w:style w:type="character" w:customStyle="1" w:styleId="WW8Num136z0">
    <w:name w:val="WW8Num136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37z0">
    <w:name w:val="WW8Num137z0"/>
    <w:rsid w:val="00770C6E"/>
    <w:rPr>
      <w:b/>
    </w:rPr>
  </w:style>
  <w:style w:type="character" w:customStyle="1" w:styleId="WW8Num137z1">
    <w:name w:val="WW8Num137z1"/>
    <w:rsid w:val="00770C6E"/>
    <w:rPr>
      <w:b w:val="0"/>
    </w:rPr>
  </w:style>
  <w:style w:type="character" w:customStyle="1" w:styleId="WW8Num138z0">
    <w:name w:val="WW8Num138z0"/>
    <w:rsid w:val="00770C6E"/>
    <w:rPr>
      <w:rFonts w:ascii="Times New Roman" w:hAnsi="Times New Roman" w:cs="Times New Roman"/>
      <w:b/>
      <w:i w:val="0"/>
      <w:sz w:val="24"/>
    </w:rPr>
  </w:style>
  <w:style w:type="character" w:customStyle="1" w:styleId="WW8Num138z1">
    <w:name w:val="WW8Num138z1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38z2">
    <w:name w:val="WW8Num138z2"/>
    <w:rsid w:val="00770C6E"/>
    <w:rPr>
      <w:b/>
    </w:rPr>
  </w:style>
  <w:style w:type="character" w:customStyle="1" w:styleId="WW8Num144z0">
    <w:name w:val="WW8Num144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48z0">
    <w:name w:val="WW8Num148z0"/>
    <w:rsid w:val="00770C6E"/>
    <w:rPr>
      <w:b/>
    </w:rPr>
  </w:style>
  <w:style w:type="character" w:customStyle="1" w:styleId="WW8Num150z0">
    <w:name w:val="WW8Num150z0"/>
    <w:rsid w:val="00770C6E"/>
    <w:rPr>
      <w:rFonts w:ascii="Symbol" w:hAnsi="Symbol" w:cs="Symbol"/>
      <w:color w:val="00000A"/>
    </w:rPr>
  </w:style>
  <w:style w:type="character" w:customStyle="1" w:styleId="WW8Num151z0">
    <w:name w:val="WW8Num151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65z0">
    <w:name w:val="WW8Num165z0"/>
    <w:rsid w:val="00770C6E"/>
    <w:rPr>
      <w:b/>
    </w:rPr>
  </w:style>
  <w:style w:type="character" w:customStyle="1" w:styleId="WW8Num166z0">
    <w:name w:val="WW8Num166z0"/>
    <w:rsid w:val="00770C6E"/>
    <w:rPr>
      <w:b w:val="0"/>
    </w:rPr>
  </w:style>
  <w:style w:type="character" w:customStyle="1" w:styleId="WW8Num166z1">
    <w:name w:val="WW8Num166z1"/>
    <w:rsid w:val="00770C6E"/>
    <w:rPr>
      <w:b/>
    </w:rPr>
  </w:style>
  <w:style w:type="character" w:customStyle="1" w:styleId="WW8Num169z0">
    <w:name w:val="WW8Num169z0"/>
    <w:rsid w:val="00770C6E"/>
    <w:rPr>
      <w:b/>
    </w:rPr>
  </w:style>
  <w:style w:type="character" w:customStyle="1" w:styleId="WW8Num170z0">
    <w:name w:val="WW8Num170z0"/>
    <w:rsid w:val="00770C6E"/>
    <w:rPr>
      <w:rFonts w:ascii="Symbol" w:hAnsi="Symbol" w:cs="Symbol"/>
    </w:rPr>
  </w:style>
  <w:style w:type="character" w:customStyle="1" w:styleId="WW8Num172z0">
    <w:name w:val="WW8Num172z0"/>
    <w:rsid w:val="00770C6E"/>
    <w:rPr>
      <w:rFonts w:ascii="Times New Roman" w:hAnsi="Times New Roman" w:cs="Times New Roman"/>
      <w:b w:val="0"/>
      <w:i w:val="0"/>
      <w:sz w:val="24"/>
    </w:rPr>
  </w:style>
  <w:style w:type="character" w:customStyle="1" w:styleId="WW8Num183z0">
    <w:name w:val="WW8Num183z0"/>
    <w:rsid w:val="00770C6E"/>
    <w:rPr>
      <w:b/>
    </w:rPr>
  </w:style>
  <w:style w:type="character" w:customStyle="1" w:styleId="WW8Num184z0">
    <w:name w:val="WW8Num184z0"/>
    <w:rsid w:val="00770C6E"/>
    <w:rPr>
      <w:rFonts w:ascii="Times New Roman" w:hAnsi="Times New Roman" w:cs="Times New Roman"/>
      <w:b w:val="0"/>
      <w:i w:val="0"/>
      <w:sz w:val="28"/>
    </w:rPr>
  </w:style>
  <w:style w:type="character" w:customStyle="1" w:styleId="WW8Num187z0">
    <w:name w:val="WW8Num187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89z0">
    <w:name w:val="WW8Num189z0"/>
    <w:rsid w:val="00770C6E"/>
    <w:rPr>
      <w:rFonts w:ascii="Times New Roman" w:hAnsi="Times New Roman" w:cs="Times New Roman"/>
    </w:rPr>
  </w:style>
  <w:style w:type="character" w:customStyle="1" w:styleId="WW8Num192z0">
    <w:name w:val="WW8Num192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194z0">
    <w:name w:val="WW8Num194z0"/>
    <w:rsid w:val="00770C6E"/>
    <w:rPr>
      <w:rFonts w:ascii="Wingdings" w:hAnsi="Wingdings" w:cs="Wingdings"/>
    </w:rPr>
  </w:style>
  <w:style w:type="character" w:customStyle="1" w:styleId="WW8Num195z0">
    <w:name w:val="WW8Num19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197z0">
    <w:name w:val="WW8Num19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00z0">
    <w:name w:val="WW8Num200z0"/>
    <w:rsid w:val="00770C6E"/>
    <w:rPr>
      <w:rFonts w:ascii="Wingdings" w:hAnsi="Wingdings" w:cs="Wingdings"/>
    </w:rPr>
  </w:style>
  <w:style w:type="character" w:customStyle="1" w:styleId="WW8Num201z0">
    <w:name w:val="WW8Num201z0"/>
    <w:rsid w:val="00770C6E"/>
    <w:rPr>
      <w:b w:val="0"/>
    </w:rPr>
  </w:style>
  <w:style w:type="character" w:customStyle="1" w:styleId="WW8Num205z0">
    <w:name w:val="WW8Num205z0"/>
    <w:rsid w:val="00770C6E"/>
    <w:rPr>
      <w:b w:val="0"/>
    </w:rPr>
  </w:style>
  <w:style w:type="character" w:customStyle="1" w:styleId="WW8Num207z0">
    <w:name w:val="WW8Num207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09z0">
    <w:name w:val="WW8Num20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0z0">
    <w:name w:val="WW8Num21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13z0">
    <w:name w:val="WW8Num213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18z0">
    <w:name w:val="WW8Num218z0"/>
    <w:rsid w:val="00770C6E"/>
    <w:rPr>
      <w:rFonts w:ascii="Wingdings" w:hAnsi="Wingdings" w:cs="Wingdings"/>
    </w:rPr>
  </w:style>
  <w:style w:type="character" w:customStyle="1" w:styleId="WW8Num219z0">
    <w:name w:val="WW8Num219z0"/>
    <w:rsid w:val="00770C6E"/>
    <w:rPr>
      <w:rFonts w:ascii="Wingdings" w:hAnsi="Wingdings" w:cs="Wingdings"/>
    </w:rPr>
  </w:style>
  <w:style w:type="character" w:customStyle="1" w:styleId="WW8Num223z0">
    <w:name w:val="WW8Num223z0"/>
    <w:rsid w:val="00770C6E"/>
    <w:rPr>
      <w:rFonts w:ascii="Times New Roman" w:hAnsi="Times New Roman" w:cs="Times New Roman"/>
    </w:rPr>
  </w:style>
  <w:style w:type="character" w:customStyle="1" w:styleId="WW8Num224z0">
    <w:name w:val="WW8Num224z0"/>
    <w:rsid w:val="00770C6E"/>
    <w:rPr>
      <w:b/>
    </w:rPr>
  </w:style>
  <w:style w:type="character" w:customStyle="1" w:styleId="WW8Num235z0">
    <w:name w:val="WW8Num235z0"/>
    <w:rsid w:val="00770C6E"/>
    <w:rPr>
      <w:rFonts w:ascii="Symbol" w:hAnsi="Symbol" w:cs="Symbol"/>
    </w:rPr>
  </w:style>
  <w:style w:type="character" w:customStyle="1" w:styleId="WW8Num236z0">
    <w:name w:val="WW8Num236z0"/>
    <w:rsid w:val="00770C6E"/>
    <w:rPr>
      <w:rFonts w:ascii="Symbol" w:hAnsi="Symbol" w:cs="Symbol"/>
      <w:color w:val="00000A"/>
    </w:rPr>
  </w:style>
  <w:style w:type="character" w:customStyle="1" w:styleId="WW8Num237z0">
    <w:name w:val="WW8Num237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42z0">
    <w:name w:val="WW8Num242z0"/>
    <w:rsid w:val="00770C6E"/>
    <w:rPr>
      <w:b/>
    </w:rPr>
  </w:style>
  <w:style w:type="character" w:customStyle="1" w:styleId="WW8Num245z0">
    <w:name w:val="WW8Num245z0"/>
    <w:rsid w:val="00770C6E"/>
    <w:rPr>
      <w:rFonts w:ascii="Wingdings" w:hAnsi="Wingdings" w:cs="Wingdings"/>
    </w:rPr>
  </w:style>
  <w:style w:type="character" w:customStyle="1" w:styleId="WW8Num249z0">
    <w:name w:val="WW8Num249z0"/>
    <w:rsid w:val="00770C6E"/>
    <w:rPr>
      <w:rFonts w:ascii="Symbol" w:hAnsi="Symbol" w:cs="Symbol"/>
    </w:rPr>
  </w:style>
  <w:style w:type="character" w:customStyle="1" w:styleId="WW8Num250z0">
    <w:name w:val="WW8Num25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53z0">
    <w:name w:val="WW8Num253z0"/>
    <w:rsid w:val="00770C6E"/>
    <w:rPr>
      <w:b/>
    </w:rPr>
  </w:style>
  <w:style w:type="character" w:customStyle="1" w:styleId="WW8Num256z0">
    <w:name w:val="WW8Num256z0"/>
    <w:rsid w:val="00770C6E"/>
    <w:rPr>
      <w:rFonts w:ascii="Times New Roman" w:eastAsia="Times New Roman" w:hAnsi="Times New Roman" w:cs="Times New Roman"/>
    </w:rPr>
  </w:style>
  <w:style w:type="character" w:customStyle="1" w:styleId="WW8Num256z1">
    <w:name w:val="WW8Num256z1"/>
    <w:rsid w:val="00770C6E"/>
    <w:rPr>
      <w:rFonts w:ascii="Courier New" w:hAnsi="Courier New" w:cs="Courier New"/>
    </w:rPr>
  </w:style>
  <w:style w:type="character" w:customStyle="1" w:styleId="WW8Num256z2">
    <w:name w:val="WW8Num256z2"/>
    <w:rsid w:val="00770C6E"/>
    <w:rPr>
      <w:rFonts w:ascii="Wingdings" w:hAnsi="Wingdings" w:cs="Wingdings"/>
    </w:rPr>
  </w:style>
  <w:style w:type="character" w:customStyle="1" w:styleId="WW8Num256z3">
    <w:name w:val="WW8Num256z3"/>
    <w:rsid w:val="00770C6E"/>
    <w:rPr>
      <w:rFonts w:ascii="Symbol" w:hAnsi="Symbol" w:cs="Symbol"/>
    </w:rPr>
  </w:style>
  <w:style w:type="character" w:customStyle="1" w:styleId="WW8Num260z0">
    <w:name w:val="WW8Num260z0"/>
    <w:rsid w:val="00770C6E"/>
    <w:rPr>
      <w:b w:val="0"/>
    </w:rPr>
  </w:style>
  <w:style w:type="character" w:customStyle="1" w:styleId="WW8Num270z0">
    <w:name w:val="WW8Num27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81z0">
    <w:name w:val="WW8Num281z0"/>
    <w:rsid w:val="00770C6E"/>
    <w:rPr>
      <w:rFonts w:ascii="Symbol" w:hAnsi="Symbol" w:cs="Symbol"/>
    </w:rPr>
  </w:style>
  <w:style w:type="character" w:customStyle="1" w:styleId="WW8Num284z0">
    <w:name w:val="WW8Num284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91z1">
    <w:name w:val="WW8Num291z1"/>
    <w:rsid w:val="00770C6E"/>
    <w:rPr>
      <w:b/>
    </w:rPr>
  </w:style>
  <w:style w:type="character" w:customStyle="1" w:styleId="WW8Num292z0">
    <w:name w:val="WW8Num292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293z1">
    <w:name w:val="WW8Num293z1"/>
    <w:rsid w:val="00770C6E"/>
    <w:rPr>
      <w:b/>
    </w:rPr>
  </w:style>
  <w:style w:type="character" w:customStyle="1" w:styleId="WW8Num294z0">
    <w:name w:val="WW8Num294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95z0">
    <w:name w:val="WW8Num295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297z0">
    <w:name w:val="WW8Num297z0"/>
    <w:rsid w:val="00770C6E"/>
    <w:rPr>
      <w:rFonts w:ascii="Wingdings" w:hAnsi="Wingdings" w:cs="Wingdings"/>
    </w:rPr>
  </w:style>
  <w:style w:type="character" w:customStyle="1" w:styleId="WW8Num301z0">
    <w:name w:val="WW8Num301z0"/>
    <w:rsid w:val="00770C6E"/>
    <w:rPr>
      <w:rFonts w:ascii="Symbol" w:hAnsi="Symbol" w:cs="Symbol"/>
    </w:rPr>
  </w:style>
  <w:style w:type="character" w:customStyle="1" w:styleId="WW8Num304z0">
    <w:name w:val="WW8Num304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13z0">
    <w:name w:val="WW8Num313z0"/>
    <w:rsid w:val="00770C6E"/>
    <w:rPr>
      <w:sz w:val="24"/>
    </w:rPr>
  </w:style>
  <w:style w:type="character" w:customStyle="1" w:styleId="WW8Num318z0">
    <w:name w:val="WW8Num318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22z0">
    <w:name w:val="WW8Num322z0"/>
    <w:rsid w:val="00770C6E"/>
    <w:rPr>
      <w:b/>
    </w:rPr>
  </w:style>
  <w:style w:type="character" w:customStyle="1" w:styleId="WW8Num324z0">
    <w:name w:val="WW8Num324z0"/>
    <w:rsid w:val="00770C6E"/>
    <w:rPr>
      <w:rFonts w:ascii="Wingdings" w:hAnsi="Wingdings" w:cs="Wingdings"/>
    </w:rPr>
  </w:style>
  <w:style w:type="character" w:customStyle="1" w:styleId="WW8Num330z0">
    <w:name w:val="WW8Num330z0"/>
    <w:rsid w:val="00770C6E"/>
    <w:rPr>
      <w:b/>
    </w:rPr>
  </w:style>
  <w:style w:type="character" w:customStyle="1" w:styleId="WW8Num334z0">
    <w:name w:val="WW8Num334z0"/>
    <w:rsid w:val="00770C6E"/>
    <w:rPr>
      <w:b/>
    </w:rPr>
  </w:style>
  <w:style w:type="character" w:customStyle="1" w:styleId="WW8Num334z1">
    <w:name w:val="WW8Num334z1"/>
    <w:rsid w:val="00770C6E"/>
    <w:rPr>
      <w:b w:val="0"/>
    </w:rPr>
  </w:style>
  <w:style w:type="character" w:customStyle="1" w:styleId="WW8Num338z0">
    <w:name w:val="WW8Num338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343z0">
    <w:name w:val="WW8Num343z0"/>
    <w:rsid w:val="00770C6E"/>
    <w:rPr>
      <w:rFonts w:ascii="Times New Roman" w:hAnsi="Times New Roman" w:cs="Times New Roman"/>
      <w:b/>
      <w:i w:val="0"/>
      <w:sz w:val="24"/>
      <w:u w:val="none"/>
    </w:rPr>
  </w:style>
  <w:style w:type="character" w:customStyle="1" w:styleId="WW8Num344z0">
    <w:name w:val="WW8Num344z0"/>
    <w:rsid w:val="00770C6E"/>
    <w:rPr>
      <w:rFonts w:ascii="Symbol" w:hAnsi="Symbol" w:cs="Symbol"/>
    </w:rPr>
  </w:style>
  <w:style w:type="character" w:customStyle="1" w:styleId="WW8NumSt3z0">
    <w:name w:val="WW8NumSt3z0"/>
    <w:rsid w:val="00770C6E"/>
    <w:rPr>
      <w:rFonts w:ascii="Symbol" w:hAnsi="Symbol" w:cs="Symbol"/>
    </w:rPr>
  </w:style>
  <w:style w:type="character" w:customStyle="1" w:styleId="WW8NumSt5z0">
    <w:name w:val="WW8NumSt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9z0">
    <w:name w:val="WW8NumSt9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2z0">
    <w:name w:val="WW8NumSt12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37z0">
    <w:name w:val="WW8NumSt137z0"/>
    <w:rsid w:val="00770C6E"/>
    <w:rPr>
      <w:rFonts w:ascii="Symbol" w:hAnsi="Symbol" w:cs="Symbol"/>
    </w:rPr>
  </w:style>
  <w:style w:type="character" w:customStyle="1" w:styleId="WW8NumSt138z0">
    <w:name w:val="WW8NumSt138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39z0">
    <w:name w:val="WW8NumSt13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140z0">
    <w:name w:val="WW8NumSt140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141z0">
    <w:name w:val="WW8NumSt141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215z0">
    <w:name w:val="WW8NumSt215z0"/>
    <w:rsid w:val="00770C6E"/>
    <w:rPr>
      <w:rFonts w:ascii="Symbol" w:hAnsi="Symbol" w:cs="Symbol"/>
    </w:rPr>
  </w:style>
  <w:style w:type="character" w:customStyle="1" w:styleId="WW8NumSt216z0">
    <w:name w:val="WW8NumSt216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217z0">
    <w:name w:val="WW8NumSt21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218z0">
    <w:name w:val="WW8NumSt218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219z0">
    <w:name w:val="WW8NumSt21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14z0">
    <w:name w:val="WW8NumSt314z0"/>
    <w:rsid w:val="00770C6E"/>
    <w:rPr>
      <w:rFonts w:ascii="Symbol" w:hAnsi="Symbol" w:cs="Symbol"/>
    </w:rPr>
  </w:style>
  <w:style w:type="character" w:customStyle="1" w:styleId="WW8NumSt315z0">
    <w:name w:val="WW8NumSt31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16z0">
    <w:name w:val="WW8NumSt316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317z0">
    <w:name w:val="WW8NumSt31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18z0">
    <w:name w:val="WW8NumSt318z0"/>
    <w:rsid w:val="00770C6E"/>
    <w:rPr>
      <w:rFonts w:ascii="Symbol" w:hAnsi="Symbol" w:cs="Symbol"/>
    </w:rPr>
  </w:style>
  <w:style w:type="character" w:customStyle="1" w:styleId="WW8NumSt319z0">
    <w:name w:val="WW8NumSt319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0z0">
    <w:name w:val="WW8NumSt320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1z0">
    <w:name w:val="WW8NumSt321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322z0">
    <w:name w:val="WW8NumSt322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3z0">
    <w:name w:val="WW8NumSt323z0"/>
    <w:rsid w:val="00770C6E"/>
    <w:rPr>
      <w:rFonts w:ascii="Symbol" w:hAnsi="Symbol" w:cs="Symbol"/>
    </w:rPr>
  </w:style>
  <w:style w:type="character" w:customStyle="1" w:styleId="WW8NumSt324z0">
    <w:name w:val="WW8NumSt324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5z0">
    <w:name w:val="WW8NumSt325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WW8NumSt326z0">
    <w:name w:val="WW8NumSt326z0"/>
    <w:rsid w:val="00770C6E"/>
    <w:rPr>
      <w:rFonts w:ascii="Wingdings" w:hAnsi="Wingdings" w:cs="Wingdings"/>
      <w:b w:val="0"/>
      <w:i w:val="0"/>
      <w:sz w:val="24"/>
      <w:u w:val="none"/>
    </w:rPr>
  </w:style>
  <w:style w:type="character" w:customStyle="1" w:styleId="WW8NumSt327z0">
    <w:name w:val="WW8NumSt327z0"/>
    <w:rsid w:val="00770C6E"/>
    <w:rPr>
      <w:rFonts w:ascii="Times New Roman" w:hAnsi="Times New Roman" w:cs="Times New Roman"/>
      <w:b w:val="0"/>
      <w:i w:val="0"/>
      <w:sz w:val="24"/>
      <w:u w:val="none"/>
    </w:rPr>
  </w:style>
  <w:style w:type="character" w:customStyle="1" w:styleId="Domylnaczcionkaakapitu10">
    <w:name w:val="Domyślna czcionka akapitu1"/>
    <w:rsid w:val="00770C6E"/>
  </w:style>
  <w:style w:type="character" w:customStyle="1" w:styleId="Numerstrony1">
    <w:name w:val="Numer strony1"/>
    <w:basedOn w:val="Domylnaczcionkaakapitu10"/>
    <w:rsid w:val="00770C6E"/>
  </w:style>
  <w:style w:type="character" w:customStyle="1" w:styleId="Odwoaniedokomentarza1">
    <w:name w:val="Odwołanie do komentarza1"/>
    <w:basedOn w:val="Domylnaczcionkaakapitu1"/>
    <w:rsid w:val="00770C6E"/>
    <w:rPr>
      <w:sz w:val="16"/>
      <w:szCs w:val="16"/>
    </w:rPr>
  </w:style>
  <w:style w:type="character" w:customStyle="1" w:styleId="TekstkomentarzaZnak">
    <w:name w:val="Tekst komentarza Znak"/>
    <w:basedOn w:val="Domylnaczcionkaakapitu1"/>
    <w:rsid w:val="00770C6E"/>
    <w:rPr>
      <w:rFonts w:cs="Mangal"/>
      <w:sz w:val="20"/>
      <w:szCs w:val="18"/>
    </w:rPr>
  </w:style>
  <w:style w:type="character" w:customStyle="1" w:styleId="TematkomentarzaZnak">
    <w:name w:val="Temat komentarza Znak"/>
    <w:basedOn w:val="TekstkomentarzaZnak"/>
    <w:rsid w:val="00770C6E"/>
    <w:rPr>
      <w:rFonts w:cs="Mangal"/>
      <w:b/>
      <w:bCs/>
      <w:sz w:val="20"/>
      <w:szCs w:val="18"/>
    </w:rPr>
  </w:style>
  <w:style w:type="character" w:customStyle="1" w:styleId="TekstdymkaZnak">
    <w:name w:val="Tekst dymka Znak"/>
    <w:basedOn w:val="Domylnaczcionkaakapitu1"/>
    <w:rsid w:val="00770C6E"/>
    <w:rPr>
      <w:rFonts w:ascii="Segoe UI" w:hAnsi="Segoe UI" w:cs="Mangal"/>
      <w:sz w:val="18"/>
      <w:szCs w:val="16"/>
    </w:rPr>
  </w:style>
  <w:style w:type="character" w:customStyle="1" w:styleId="pktZnak">
    <w:name w:val="pkt Znak"/>
    <w:rsid w:val="00770C6E"/>
    <w:rPr>
      <w:rFonts w:eastAsia="Times New Roman" w:cs="Times New Roman"/>
      <w:kern w:val="1"/>
      <w:szCs w:val="20"/>
      <w:lang w:eastAsia="ar-SA" w:bidi="ar-SA"/>
    </w:rPr>
  </w:style>
  <w:style w:type="character" w:customStyle="1" w:styleId="ListLabel1">
    <w:name w:val="ListLabel 1"/>
    <w:rsid w:val="00770C6E"/>
    <w:rPr>
      <w:rFonts w:cs="Times New Roman"/>
      <w:b w:val="0"/>
      <w:i w:val="0"/>
      <w:sz w:val="24"/>
      <w:u w:val="none"/>
    </w:rPr>
  </w:style>
  <w:style w:type="character" w:customStyle="1" w:styleId="ListLabel2">
    <w:name w:val="ListLabel 2"/>
    <w:rsid w:val="00770C6E"/>
    <w:rPr>
      <w:rFonts w:cs="Tahoma"/>
    </w:rPr>
  </w:style>
  <w:style w:type="character" w:customStyle="1" w:styleId="ListLabel3">
    <w:name w:val="ListLabel 3"/>
    <w:rsid w:val="00770C6E"/>
    <w:rPr>
      <w:rFonts w:cs="Times New Roman"/>
      <w:b w:val="0"/>
      <w:bCs/>
      <w:i w:val="0"/>
      <w:sz w:val="20"/>
      <w:szCs w:val="20"/>
      <w:u w:val="none"/>
    </w:rPr>
  </w:style>
  <w:style w:type="character" w:customStyle="1" w:styleId="ListLabel4">
    <w:name w:val="ListLabel 4"/>
    <w:rsid w:val="00770C6E"/>
    <w:rPr>
      <w:rFonts w:eastAsia="SimSun" w:cs="Arial"/>
      <w:color w:val="000000"/>
      <w:sz w:val="16"/>
    </w:rPr>
  </w:style>
  <w:style w:type="character" w:customStyle="1" w:styleId="ListLabel5">
    <w:name w:val="ListLabel 5"/>
    <w:rsid w:val="00770C6E"/>
    <w:rPr>
      <w:rFonts w:cs="Courier New"/>
    </w:rPr>
  </w:style>
  <w:style w:type="character" w:customStyle="1" w:styleId="Znakinumeracji">
    <w:name w:val="Znaki numeracji"/>
    <w:rsid w:val="00770C6E"/>
    <w:rPr>
      <w:rFonts w:ascii="Tahoma" w:hAnsi="Tahoma"/>
      <w:b w:val="0"/>
      <w:bCs w:val="0"/>
      <w:sz w:val="20"/>
      <w:szCs w:val="20"/>
    </w:rPr>
  </w:style>
  <w:style w:type="character" w:customStyle="1" w:styleId="Symbolewypunktowania">
    <w:name w:val="Symbole wypunktowania"/>
    <w:rsid w:val="00770C6E"/>
    <w:rPr>
      <w:rFonts w:ascii="OpenSymbol" w:eastAsia="OpenSymbol" w:hAnsi="OpenSymbol" w:cs="OpenSymbol"/>
    </w:rPr>
  </w:style>
  <w:style w:type="paragraph" w:customStyle="1" w:styleId="Nagwek20">
    <w:name w:val="Nagłówek2"/>
    <w:basedOn w:val="Normalny"/>
    <w:next w:val="Tekstpodstawowy"/>
    <w:rsid w:val="00770C6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Tekstpodstawowy">
    <w:name w:val="Body Text"/>
    <w:basedOn w:val="Normalny"/>
    <w:rsid w:val="00770C6E"/>
    <w:pPr>
      <w:jc w:val="center"/>
    </w:pPr>
    <w:rPr>
      <w:b/>
      <w:sz w:val="28"/>
    </w:rPr>
  </w:style>
  <w:style w:type="paragraph" w:styleId="Lista">
    <w:name w:val="List"/>
    <w:basedOn w:val="Tekstpodstawowy"/>
    <w:rsid w:val="00770C6E"/>
    <w:rPr>
      <w:rFonts w:cs="Tahoma"/>
    </w:rPr>
  </w:style>
  <w:style w:type="paragraph" w:customStyle="1" w:styleId="Podpis2">
    <w:name w:val="Podpis2"/>
    <w:basedOn w:val="Normalny"/>
    <w:rsid w:val="00770C6E"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customStyle="1" w:styleId="Indeks">
    <w:name w:val="Indeks"/>
    <w:basedOn w:val="Normalny"/>
    <w:rsid w:val="00770C6E"/>
    <w:pPr>
      <w:suppressLineNumbers/>
    </w:pPr>
    <w:rPr>
      <w:rFonts w:cs="Tahoma"/>
    </w:rPr>
  </w:style>
  <w:style w:type="paragraph" w:customStyle="1" w:styleId="Legenda1">
    <w:name w:val="Legenda1"/>
    <w:basedOn w:val="Normalny"/>
    <w:rsid w:val="00770C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Nagwek10">
    <w:name w:val="Nagłówek1"/>
    <w:basedOn w:val="Normalny"/>
    <w:rsid w:val="00770C6E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customStyle="1" w:styleId="Podpis1">
    <w:name w:val="Podpis1"/>
    <w:basedOn w:val="Normalny"/>
    <w:rsid w:val="00770C6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ytu">
    <w:name w:val="Title"/>
    <w:basedOn w:val="Normalny"/>
    <w:next w:val="Podtytu"/>
    <w:qFormat/>
    <w:rsid w:val="00770C6E"/>
    <w:pPr>
      <w:jc w:val="center"/>
    </w:pPr>
    <w:rPr>
      <w:b/>
      <w:bCs/>
      <w:sz w:val="28"/>
      <w:szCs w:val="36"/>
    </w:rPr>
  </w:style>
  <w:style w:type="paragraph" w:styleId="Podtytu">
    <w:name w:val="Subtitle"/>
    <w:basedOn w:val="Nagwek10"/>
    <w:next w:val="Tekstpodstawowy"/>
    <w:qFormat/>
    <w:rsid w:val="00770C6E"/>
    <w:pPr>
      <w:jc w:val="center"/>
    </w:pPr>
    <w:rPr>
      <w:i/>
      <w:iCs/>
    </w:rPr>
  </w:style>
  <w:style w:type="paragraph" w:customStyle="1" w:styleId="Tekstpodstawowy31">
    <w:name w:val="Tekst podstawowy 31"/>
    <w:basedOn w:val="Normalny"/>
    <w:rsid w:val="00770C6E"/>
    <w:pPr>
      <w:jc w:val="both"/>
    </w:pPr>
    <w:rPr>
      <w:sz w:val="28"/>
    </w:rPr>
  </w:style>
  <w:style w:type="paragraph" w:customStyle="1" w:styleId="Tekstpodstawowy21">
    <w:name w:val="Tekst podstawowy 21"/>
    <w:basedOn w:val="Normalny"/>
    <w:rsid w:val="00770C6E"/>
    <w:pPr>
      <w:jc w:val="both"/>
    </w:pPr>
  </w:style>
  <w:style w:type="paragraph" w:styleId="Nagwek">
    <w:name w:val="header"/>
    <w:basedOn w:val="Normalny"/>
    <w:rsid w:val="00770C6E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0C6E"/>
    <w:pPr>
      <w:suppressLineNumbers/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770C6E"/>
    <w:pPr>
      <w:ind w:left="426" w:hanging="426"/>
      <w:jc w:val="both"/>
    </w:pPr>
  </w:style>
  <w:style w:type="paragraph" w:customStyle="1" w:styleId="Tekstpodstawowywcity21">
    <w:name w:val="Tekst podstawowy wcięty 21"/>
    <w:basedOn w:val="Normalny"/>
    <w:rsid w:val="00770C6E"/>
    <w:pPr>
      <w:tabs>
        <w:tab w:val="left" w:pos="1134"/>
      </w:tabs>
      <w:ind w:left="567" w:hanging="567"/>
      <w:jc w:val="both"/>
    </w:pPr>
    <w:rPr>
      <w:sz w:val="24"/>
    </w:rPr>
  </w:style>
  <w:style w:type="paragraph" w:styleId="Tekstpodstawowywcity">
    <w:name w:val="Body Text Indent"/>
    <w:basedOn w:val="Normalny"/>
    <w:rsid w:val="00770C6E"/>
    <w:pPr>
      <w:tabs>
        <w:tab w:val="left" w:pos="2127"/>
      </w:tabs>
      <w:ind w:left="1134" w:hanging="1134"/>
      <w:jc w:val="both"/>
    </w:pPr>
    <w:rPr>
      <w:sz w:val="24"/>
    </w:rPr>
  </w:style>
  <w:style w:type="paragraph" w:customStyle="1" w:styleId="FR1">
    <w:name w:val="FR1"/>
    <w:rsid w:val="00770C6E"/>
    <w:pPr>
      <w:suppressAutoHyphens/>
      <w:spacing w:line="312" w:lineRule="auto"/>
      <w:ind w:left="840" w:right="400"/>
    </w:pPr>
    <w:rPr>
      <w:rFonts w:ascii="Arial" w:eastAsia="Arial" w:hAnsi="Arial" w:cs="Arial"/>
      <w:kern w:val="1"/>
      <w:sz w:val="18"/>
      <w:lang w:eastAsia="ar-SA"/>
    </w:rPr>
  </w:style>
  <w:style w:type="paragraph" w:customStyle="1" w:styleId="Zawartoramki">
    <w:name w:val="Zawartość ramki"/>
    <w:basedOn w:val="Tekstpodstawowy"/>
    <w:rsid w:val="00770C6E"/>
  </w:style>
  <w:style w:type="paragraph" w:customStyle="1" w:styleId="Tekstkomentarza1">
    <w:name w:val="Tekst komentarza1"/>
    <w:basedOn w:val="Normalny"/>
    <w:rsid w:val="00770C6E"/>
    <w:rPr>
      <w:rFonts w:cs="Mangal"/>
      <w:szCs w:val="18"/>
    </w:rPr>
  </w:style>
  <w:style w:type="paragraph" w:customStyle="1" w:styleId="Tematkomentarza1">
    <w:name w:val="Temat komentarza1"/>
    <w:basedOn w:val="Tekstkomentarza1"/>
    <w:rsid w:val="00770C6E"/>
    <w:rPr>
      <w:b/>
      <w:bCs/>
    </w:rPr>
  </w:style>
  <w:style w:type="paragraph" w:customStyle="1" w:styleId="Tekstdymka1">
    <w:name w:val="Tekst dymka1"/>
    <w:basedOn w:val="Normalny"/>
    <w:rsid w:val="00770C6E"/>
    <w:rPr>
      <w:rFonts w:ascii="Segoe UI" w:hAnsi="Segoe UI" w:cs="Mangal"/>
      <w:sz w:val="18"/>
      <w:szCs w:val="16"/>
    </w:rPr>
  </w:style>
  <w:style w:type="paragraph" w:customStyle="1" w:styleId="pkt">
    <w:name w:val="pkt"/>
    <w:basedOn w:val="Normalny"/>
    <w:rsid w:val="00770C6E"/>
    <w:pPr>
      <w:suppressAutoHyphens w:val="0"/>
      <w:spacing w:before="60" w:after="60"/>
      <w:ind w:left="851" w:hanging="295"/>
      <w:jc w:val="both"/>
    </w:pPr>
  </w:style>
  <w:style w:type="paragraph" w:customStyle="1" w:styleId="Zawartotabeli">
    <w:name w:val="Zawartość tabeli"/>
    <w:basedOn w:val="Normalny"/>
    <w:rsid w:val="00770C6E"/>
    <w:pPr>
      <w:suppressLineNumbers/>
    </w:pPr>
  </w:style>
  <w:style w:type="paragraph" w:customStyle="1" w:styleId="Nagwektabeli">
    <w:name w:val="Nagłówek tabeli"/>
    <w:basedOn w:val="Zawartotabeli"/>
    <w:rsid w:val="00770C6E"/>
    <w:pPr>
      <w:jc w:val="center"/>
    </w:pPr>
    <w:rPr>
      <w:b/>
      <w:bCs/>
    </w:rPr>
  </w:style>
  <w:style w:type="paragraph" w:styleId="NormalnyWeb">
    <w:name w:val="Normal (Web)"/>
    <w:basedOn w:val="Normalny"/>
    <w:uiPriority w:val="99"/>
    <w:unhideWhenUsed/>
    <w:rsid w:val="00E2279B"/>
    <w:pPr>
      <w:suppressAutoHyphens w:val="0"/>
      <w:spacing w:before="100" w:beforeAutospacing="1" w:after="119"/>
    </w:pPr>
    <w:rPr>
      <w:kern w:val="0"/>
      <w:sz w:val="24"/>
      <w:szCs w:val="24"/>
      <w:lang w:eastAsia="pl-PL"/>
    </w:rPr>
  </w:style>
  <w:style w:type="paragraph" w:customStyle="1" w:styleId="Default">
    <w:name w:val="Default"/>
    <w:qFormat/>
    <w:rsid w:val="00AE4C7A"/>
    <w:pPr>
      <w:widowControl w:val="0"/>
      <w:suppressAutoHyphens/>
    </w:pPr>
    <w:rPr>
      <w:color w:val="000000"/>
      <w:sz w:val="24"/>
      <w:szCs w:val="24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1673"/>
    <w:rPr>
      <w:sz w:val="16"/>
      <w:szCs w:val="16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rsid w:val="006B1673"/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rsid w:val="006B1673"/>
    <w:rPr>
      <w:kern w:val="1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/>
    <w:unhideWhenUsed/>
    <w:rsid w:val="006B1673"/>
    <w:rPr>
      <w:b/>
      <w:bCs/>
    </w:rPr>
  </w:style>
  <w:style w:type="character" w:customStyle="1" w:styleId="TematkomentarzaZnak1">
    <w:name w:val="Temat komentarza Znak1"/>
    <w:basedOn w:val="TekstkomentarzaZnak1"/>
    <w:link w:val="Tematkomentarza"/>
    <w:uiPriority w:val="99"/>
    <w:semiHidden/>
    <w:rsid w:val="006B1673"/>
    <w:rPr>
      <w:b/>
      <w:bCs/>
      <w:kern w:val="1"/>
      <w:lang w:eastAsia="ar-SA"/>
    </w:rPr>
  </w:style>
  <w:style w:type="paragraph" w:styleId="Tekstdymka">
    <w:name w:val="Balloon Text"/>
    <w:basedOn w:val="Normalny"/>
    <w:link w:val="TekstdymkaZnak1"/>
    <w:uiPriority w:val="99"/>
    <w:semiHidden/>
    <w:unhideWhenUsed/>
    <w:rsid w:val="006B1673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basedOn w:val="Domylnaczcionkaakapitu"/>
    <w:link w:val="Tekstdymka"/>
    <w:uiPriority w:val="99"/>
    <w:semiHidden/>
    <w:rsid w:val="006B1673"/>
    <w:rPr>
      <w:rFonts w:ascii="Tahoma" w:hAnsi="Tahoma" w:cs="Tahoma"/>
      <w:kern w:val="1"/>
      <w:sz w:val="16"/>
      <w:szCs w:val="16"/>
      <w:lang w:eastAsia="ar-SA"/>
    </w:rPr>
  </w:style>
  <w:style w:type="paragraph" w:styleId="Poprawka">
    <w:name w:val="Revision"/>
    <w:hidden/>
    <w:uiPriority w:val="99"/>
    <w:semiHidden/>
    <w:rsid w:val="00024815"/>
    <w:rPr>
      <w:kern w:val="1"/>
      <w:lang w:eastAsia="ar-SA"/>
    </w:rPr>
  </w:style>
  <w:style w:type="paragraph" w:styleId="Akapitzlist">
    <w:name w:val="List Paragraph"/>
    <w:aliases w:val="CW_Lista,Normal,Akapit z listą3,Akapit z listą31,Wypunktowanie,List Paragraph,Normal2,L1,Numerowanie,Adresat stanowisko,sw tekst,Akapit z listą BS,Kolorowa lista — akcent 11,Podsis rysunku,Akapit z listą5,Akapit normalny,normalny tekst"/>
    <w:basedOn w:val="Normalny"/>
    <w:link w:val="AkapitzlistZnak"/>
    <w:uiPriority w:val="34"/>
    <w:qFormat/>
    <w:rsid w:val="00633325"/>
    <w:pPr>
      <w:ind w:left="720"/>
      <w:contextualSpacing/>
    </w:pPr>
  </w:style>
  <w:style w:type="character" w:customStyle="1" w:styleId="AkapitzlistZnak">
    <w:name w:val="Akapit z listą Znak"/>
    <w:aliases w:val="CW_Lista Znak,Normal Znak,Akapit z listą3 Znak,Akapit z listą31 Znak,Wypunktowanie Znak,List Paragraph Znak,Normal2 Znak,L1 Znak,Numerowanie Znak,Adresat stanowisko Znak,sw tekst Znak,Akapit z listą BS Znak,Podsis rysunku Znak"/>
    <w:link w:val="Akapitzlist"/>
    <w:uiPriority w:val="34"/>
    <w:qFormat/>
    <w:rsid w:val="00633325"/>
    <w:rPr>
      <w:kern w:val="1"/>
      <w:lang w:eastAsia="ar-SA"/>
    </w:rPr>
  </w:style>
  <w:style w:type="table" w:styleId="Tabela-Siatka">
    <w:name w:val="Table Grid"/>
    <w:basedOn w:val="Standardowy"/>
    <w:uiPriority w:val="59"/>
    <w:rsid w:val="00463F8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StopkaZnak">
    <w:name w:val="Stopka Znak"/>
    <w:basedOn w:val="Domylnaczcionkaakapitu"/>
    <w:link w:val="Stopka"/>
    <w:uiPriority w:val="99"/>
    <w:rsid w:val="00937471"/>
    <w:rPr>
      <w:kern w:val="1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31ADF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31ADF"/>
    <w:rPr>
      <w:kern w:val="1"/>
      <w:lang w:eastAsia="ar-SA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31ADF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2575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74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002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EB75DE-3C44-4C53-A80D-36B01353B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1435</Words>
  <Characters>8612</Characters>
  <Application>Microsoft Office Word</Application>
  <DocSecurity>0</DocSecurity>
  <Lines>71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Istotne Warunki Zamówienia</vt:lpstr>
    </vt:vector>
  </TitlesOfParts>
  <Company/>
  <LinksUpToDate>false</LinksUpToDate>
  <CharactersWithSpaces>10027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Istotne Warunki Zamówienia</dc:title>
  <dc:creator>ARodzik</dc:creator>
  <cp:lastModifiedBy>autor</cp:lastModifiedBy>
  <cp:revision>3</cp:revision>
  <cp:lastPrinted>2022-06-30T08:35:00Z</cp:lastPrinted>
  <dcterms:created xsi:type="dcterms:W3CDTF">2023-01-05T09:03:00Z</dcterms:created>
  <dcterms:modified xsi:type="dcterms:W3CDTF">2023-01-05T09:05:00Z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